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2AEE8" w14:textId="77777777" w:rsidR="00833BDD" w:rsidRPr="00855915" w:rsidRDefault="00833BDD" w:rsidP="00833BDD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21CCBC5F" w14:textId="77777777" w:rsidR="00833BDD" w:rsidRPr="00855915" w:rsidRDefault="00833BDD" w:rsidP="00833BDD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466343EF" w14:textId="77777777" w:rsidR="00833BDD" w:rsidRPr="00855915" w:rsidRDefault="00833BDD" w:rsidP="00833BDD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6931F3E0" w14:textId="77777777" w:rsidR="00833BDD" w:rsidRPr="00855915" w:rsidRDefault="00833BDD" w:rsidP="00833BDD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3C65C03A" w14:textId="77777777" w:rsidR="00833BDD" w:rsidRPr="00855915" w:rsidRDefault="00833BDD" w:rsidP="00833BDD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268C4178" w14:textId="77777777" w:rsidR="00833BDD" w:rsidRPr="00855915" w:rsidRDefault="00833BDD" w:rsidP="00833BDD">
      <w:pPr>
        <w:widowControl w:val="0"/>
        <w:autoSpaceDE w:val="0"/>
        <w:autoSpaceDN w:val="0"/>
        <w:adjustRightInd w:val="0"/>
        <w:rPr>
          <w:b/>
          <w:bCs/>
          <w:lang w:eastAsia="ru-RU" w:bidi="ru-RU"/>
        </w:rPr>
      </w:pPr>
    </w:p>
    <w:p w14:paraId="6DB86E9C" w14:textId="77777777" w:rsidR="00833BDD" w:rsidRPr="00855915" w:rsidRDefault="00833BDD" w:rsidP="00833BDD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57784497" w14:textId="77777777" w:rsidR="00833BDD" w:rsidRPr="00855915" w:rsidRDefault="00833BDD" w:rsidP="00833BDD">
      <w:pPr>
        <w:widowControl w:val="0"/>
        <w:autoSpaceDE w:val="0"/>
        <w:autoSpaceDN w:val="0"/>
        <w:adjustRightInd w:val="0"/>
        <w:ind w:right="773"/>
        <w:jc w:val="center"/>
        <w:rPr>
          <w:b/>
          <w:bCs/>
          <w:lang w:eastAsia="ru-RU" w:bidi="ru-RU"/>
        </w:rPr>
      </w:pPr>
    </w:p>
    <w:p w14:paraId="3BEC40AE" w14:textId="77777777" w:rsidR="00833BDD" w:rsidRPr="00855915" w:rsidRDefault="00833BDD" w:rsidP="00833BDD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УТВЕРЖДЕНО:</w:t>
      </w:r>
    </w:p>
    <w:p w14:paraId="717A154C" w14:textId="77777777" w:rsidR="00833BDD" w:rsidRPr="00855915" w:rsidRDefault="00833BDD" w:rsidP="00833BDD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Председатель УМС</w:t>
      </w:r>
    </w:p>
    <w:p w14:paraId="738FE663" w14:textId="77777777" w:rsidR="00833BDD" w:rsidRPr="00855915" w:rsidRDefault="00833BDD" w:rsidP="00833BDD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Театрально-режиссерского</w:t>
      </w:r>
    </w:p>
    <w:p w14:paraId="728665D0" w14:textId="77777777" w:rsidR="00833BDD" w:rsidRPr="00855915" w:rsidRDefault="00833BDD" w:rsidP="00833BDD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 xml:space="preserve"> факультета</w:t>
      </w:r>
    </w:p>
    <w:p w14:paraId="28FCD486" w14:textId="77777777" w:rsidR="00833BDD" w:rsidRPr="00855915" w:rsidRDefault="00833BDD" w:rsidP="00833BDD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Королев В.В.</w:t>
      </w:r>
    </w:p>
    <w:p w14:paraId="0671EB2E" w14:textId="77777777" w:rsidR="00833BDD" w:rsidRPr="00855915" w:rsidRDefault="00833BDD" w:rsidP="00833BDD">
      <w:pPr>
        <w:widowControl w:val="0"/>
        <w:autoSpaceDE w:val="0"/>
        <w:autoSpaceDN w:val="0"/>
        <w:rPr>
          <w:b/>
          <w:bCs/>
          <w:lang w:bidi="ru-RU"/>
        </w:rPr>
      </w:pPr>
    </w:p>
    <w:p w14:paraId="66DC6F56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31A81D45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1977B08B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1FBC7B1F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1CCC17B3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5CB5F3C9" w14:textId="77777777" w:rsidR="00813029" w:rsidRDefault="00A1323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</w:t>
      </w:r>
      <w:r w:rsidR="00F9471F">
        <w:rPr>
          <w:b/>
          <w:bCs/>
          <w:smallCaps/>
          <w:lang w:eastAsia="ru-RU"/>
        </w:rPr>
        <w:t>СРЕДСТВ ДИСЦИПЛИНЫ</w:t>
      </w:r>
      <w:r>
        <w:rPr>
          <w:b/>
          <w:bCs/>
          <w:smallCaps/>
          <w:lang w:eastAsia="ru-RU"/>
        </w:rPr>
        <w:t xml:space="preserve">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813029" w14:paraId="477AC57B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4B5643FB" w14:textId="77777777" w:rsidR="00813029" w:rsidRDefault="00A13237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Мастерство звукорежиссера</w:t>
            </w:r>
          </w:p>
        </w:tc>
      </w:tr>
    </w:tbl>
    <w:p w14:paraId="4BF6DC98" w14:textId="77777777" w:rsidR="00813029" w:rsidRDefault="00A13237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proofErr w:type="gramStart"/>
      <w:r>
        <w:rPr>
          <w:b/>
          <w:bCs/>
          <w:vertAlign w:val="superscript"/>
          <w:lang w:eastAsia="ru-RU"/>
        </w:rPr>
        <w:t>(наименование дисциплины (модуля)</w:t>
      </w:r>
      <w:proofErr w:type="gramEnd"/>
    </w:p>
    <w:p w14:paraId="5879960C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4B7E3A9A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449B0388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09E34D3B" w14:textId="77777777"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70167539" w14:textId="77777777"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289BECAA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00D31166" w14:textId="77777777"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3C4F2F27" w14:textId="77777777"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44D0AE61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14BEA1EC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705696AD" w14:textId="77777777"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44DF50AD" w14:textId="77777777"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4626D0FE" w14:textId="77777777"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5A2C7970" w14:textId="77777777" w:rsidR="00813029" w:rsidRDefault="00A13237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773B9D5E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5111DA1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CAA7458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23E190D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353F3B2" w14:textId="77777777" w:rsidR="00813029" w:rsidRDefault="0081302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6B8C3C3" w14:textId="77777777" w:rsidR="00813029" w:rsidRDefault="00813029">
      <w:pPr>
        <w:pStyle w:val="a5"/>
        <w:rPr>
          <w:rFonts w:ascii="Times New Roman" w:eastAsia="Times New Roman" w:hAnsi="Times New Roman"/>
          <w:color w:val="auto"/>
          <w:sz w:val="24"/>
          <w:szCs w:val="24"/>
        </w:rPr>
      </w:pPr>
    </w:p>
    <w:p w14:paraId="093AF05A" w14:textId="77777777" w:rsidR="00381300" w:rsidRDefault="00381300" w:rsidP="00381300"/>
    <w:p w14:paraId="35235E60" w14:textId="77777777" w:rsidR="00381300" w:rsidRDefault="00381300" w:rsidP="00381300"/>
    <w:p w14:paraId="28E84CC3" w14:textId="77777777" w:rsidR="00381300" w:rsidRDefault="00381300" w:rsidP="00381300"/>
    <w:p w14:paraId="5A5355C3" w14:textId="77777777" w:rsidR="00381300" w:rsidRDefault="00381300" w:rsidP="00381300"/>
    <w:p w14:paraId="4A0E07FC" w14:textId="77777777" w:rsidR="00381300" w:rsidRPr="00C9688A" w:rsidRDefault="00381300" w:rsidP="00381300">
      <w:pPr>
        <w:pStyle w:val="a6"/>
        <w:ind w:left="360"/>
        <w:jc w:val="center"/>
        <w:rPr>
          <w:b/>
          <w:bCs/>
        </w:rPr>
      </w:pPr>
      <w:bookmarkStart w:id="0" w:name="_GoBack"/>
      <w:bookmarkEnd w:id="0"/>
      <w:r w:rsidRPr="00C9688A">
        <w:rPr>
          <w:b/>
          <w:bCs/>
        </w:rPr>
        <w:lastRenderedPageBreak/>
        <w:t>Раздел 1. Перечень компетенций</w:t>
      </w:r>
    </w:p>
    <w:p w14:paraId="175528D7" w14:textId="77777777" w:rsidR="00381300" w:rsidRDefault="00381300" w:rsidP="00381300"/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C472C0" w:rsidRPr="00101C00" w14:paraId="2882A48A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A7168" w14:textId="77777777" w:rsidR="00C472C0" w:rsidRPr="00101C00" w:rsidRDefault="00C472C0" w:rsidP="00F9297C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D8A1B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81A28" w14:textId="77777777" w:rsidR="00C472C0" w:rsidRPr="00101C00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14:paraId="03803D09" w14:textId="77777777" w:rsidR="00C472C0" w:rsidRPr="00101C00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69B24734" w14:textId="77777777" w:rsidR="00C472C0" w:rsidRPr="00101C00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14:paraId="776273EC" w14:textId="77777777" w:rsidR="00C472C0" w:rsidRPr="00101C00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1706235E" w14:textId="77777777" w:rsidR="00C472C0" w:rsidRPr="00101C00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14:paraId="61877FB9" w14:textId="77777777" w:rsidR="00C472C0" w:rsidRPr="00101C00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263BCD5A" w14:textId="77777777" w:rsidR="00C472C0" w:rsidRPr="00101C00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14:paraId="5F41B3CF" w14:textId="77777777" w:rsidR="00C472C0" w:rsidRPr="00101C00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769BFC4A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A98E5" w14:textId="77777777" w:rsidR="00C472C0" w:rsidRPr="00101C00" w:rsidRDefault="00C472C0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14:paraId="52386654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 xml:space="preserve">основные методы анализа; </w:t>
            </w:r>
          </w:p>
          <w:p w14:paraId="58BA75E3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 xml:space="preserve">закономерности </w:t>
            </w:r>
            <w:proofErr w:type="gramStart"/>
            <w:r w:rsidRPr="00101C00">
              <w:t>исторического</w:t>
            </w:r>
            <w:proofErr w:type="gramEnd"/>
          </w:p>
          <w:p w14:paraId="04496959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развития;</w:t>
            </w:r>
          </w:p>
          <w:p w14:paraId="0F5B33AE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основные философские категории</w:t>
            </w:r>
          </w:p>
          <w:p w14:paraId="38DA6477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и проблемы познания мира;</w:t>
            </w:r>
          </w:p>
          <w:p w14:paraId="2D4D034C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методы изучения сценического</w:t>
            </w:r>
          </w:p>
          <w:p w14:paraId="7E843AD2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произведения;</w:t>
            </w:r>
          </w:p>
          <w:p w14:paraId="31D17DAE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профессиональную терминологию</w:t>
            </w:r>
          </w:p>
          <w:p w14:paraId="4CCF4B8F" w14:textId="77777777" w:rsidR="00C472C0" w:rsidRPr="00101C00" w:rsidRDefault="00C472C0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47929480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критически осмысливать и</w:t>
            </w:r>
          </w:p>
          <w:p w14:paraId="5D57CD63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обобщать теоретическую информацию;</w:t>
            </w:r>
          </w:p>
          <w:p w14:paraId="0C6F3578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анализировать проблемную</w:t>
            </w:r>
          </w:p>
          <w:p w14:paraId="216302A7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ситуацию как систему, выявляя ее</w:t>
            </w:r>
          </w:p>
          <w:p w14:paraId="6E699423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элементы и связи между ними;</w:t>
            </w:r>
          </w:p>
          <w:p w14:paraId="6364E9E4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формулировать проблему и</w:t>
            </w:r>
          </w:p>
          <w:p w14:paraId="316DAE50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осуществлять поиск вариантов ее</w:t>
            </w:r>
          </w:p>
          <w:p w14:paraId="57C50EC6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решения, используя доступные</w:t>
            </w:r>
          </w:p>
          <w:p w14:paraId="3DD4A85B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источники информации;</w:t>
            </w:r>
          </w:p>
          <w:p w14:paraId="224B9083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определять стратегию действий</w:t>
            </w:r>
          </w:p>
          <w:p w14:paraId="47F3C92E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для выхода из проблемной ситуации;</w:t>
            </w:r>
          </w:p>
          <w:p w14:paraId="6E79D083" w14:textId="77777777" w:rsidR="00C472C0" w:rsidRPr="00101C00" w:rsidRDefault="00C472C0" w:rsidP="00F9297C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52411385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методом критического анализа;</w:t>
            </w:r>
          </w:p>
          <w:p w14:paraId="2596BEBE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 xml:space="preserve">навыками системного подхода </w:t>
            </w:r>
            <w:proofErr w:type="gramStart"/>
            <w:r w:rsidRPr="00101C00">
              <w:t>к</w:t>
            </w:r>
            <w:proofErr w:type="gramEnd"/>
          </w:p>
          <w:p w14:paraId="2320484E" w14:textId="77777777" w:rsidR="00C472C0" w:rsidRPr="00101C00" w:rsidRDefault="00C472C0" w:rsidP="00F9297C">
            <w:pPr>
              <w:tabs>
                <w:tab w:val="left" w:pos="176"/>
              </w:tabs>
            </w:pPr>
            <w:r w:rsidRPr="00101C00">
              <w:t>решению творческих задач</w:t>
            </w:r>
          </w:p>
        </w:tc>
      </w:tr>
      <w:tr w:rsidR="00C472C0" w:rsidRPr="00AC48E6" w14:paraId="0359BFAD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F118F" w14:textId="77777777" w:rsidR="00C472C0" w:rsidRPr="00286D18" w:rsidRDefault="00C472C0" w:rsidP="00F9297C">
            <w:pPr>
              <w:autoSpaceDE w:val="0"/>
              <w:rPr>
                <w:b/>
              </w:rPr>
            </w:pPr>
            <w:r w:rsidRPr="00286D18">
              <w:rPr>
                <w:b/>
              </w:rPr>
              <w:t>ОПК-6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631C" w14:textId="77777777" w:rsidR="00C472C0" w:rsidRPr="006F181E" w:rsidRDefault="00C472C0" w:rsidP="00F9297C">
            <w:pPr>
              <w:tabs>
                <w:tab w:val="left" w:pos="176"/>
              </w:tabs>
            </w:pPr>
            <w:proofErr w:type="gramStart"/>
            <w:r>
              <w:t>С</w:t>
            </w:r>
            <w:r w:rsidRPr="006F181E">
              <w:t>пособен</w:t>
            </w:r>
            <w:proofErr w:type="gramEnd"/>
            <w:r w:rsidRPr="006F181E">
              <w:t xml:space="preserve"> понимать принципы работы современных информационных технологий и </w:t>
            </w:r>
            <w:r w:rsidRPr="006F181E">
              <w:lastRenderedPageBreak/>
              <w:t>использовать их для решения задач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3D993" w14:textId="77777777" w:rsidR="00C472C0" w:rsidRPr="00AC48E6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lastRenderedPageBreak/>
              <w:t xml:space="preserve"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</w:t>
            </w:r>
            <w:r w:rsidRPr="00AC48E6">
              <w:rPr>
                <w:sz w:val="24"/>
                <w:szCs w:val="24"/>
              </w:rPr>
              <w:lastRenderedPageBreak/>
              <w:t>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14:paraId="267EC348" w14:textId="77777777" w:rsidR="00C472C0" w:rsidRPr="00AC48E6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681663B1" w14:textId="77777777" w:rsidR="00C472C0" w:rsidRPr="00AC48E6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сетях и корпоративных информационных системах; </w:t>
            </w:r>
          </w:p>
          <w:p w14:paraId="3DFB6288" w14:textId="77777777" w:rsidR="00C472C0" w:rsidRPr="00AC48E6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6FFFBE17" w14:textId="77777777" w:rsidR="00C472C0" w:rsidRPr="00AC48E6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AC48E6"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14:paraId="412C6B85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5AE32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lastRenderedPageBreak/>
              <w:t xml:space="preserve">Знать: </w:t>
            </w:r>
          </w:p>
          <w:p w14:paraId="2098AF0C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 </w:t>
            </w:r>
            <w:r w:rsidRPr="005D0D44">
              <w:rPr>
                <w:bCs/>
              </w:rPr>
              <w:lastRenderedPageBreak/>
              <w:t>информационной и библиографической культуры.</w:t>
            </w:r>
          </w:p>
          <w:p w14:paraId="1C803501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</w:p>
          <w:p w14:paraId="7D7E3270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Уметь: </w:t>
            </w:r>
          </w:p>
          <w:p w14:paraId="6D61F30A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применять информационно-коммуникационные технологии с учетом основных требований информационной безопасности; осуществлять самодиагностику уровня профессиональной информационной компетентности.</w:t>
            </w:r>
          </w:p>
          <w:p w14:paraId="61B5A651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</w:p>
          <w:p w14:paraId="10BA499F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Владеть: </w:t>
            </w:r>
          </w:p>
          <w:p w14:paraId="55A70438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C472C0" w:rsidRPr="006F181E" w14:paraId="086324AB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AEF78" w14:textId="77777777" w:rsidR="00C472C0" w:rsidRPr="00286D18" w:rsidRDefault="00C472C0" w:rsidP="00F9297C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19B19" w14:textId="77777777" w:rsidR="00C472C0" w:rsidRPr="006F181E" w:rsidRDefault="00C472C0" w:rsidP="00F9297C">
            <w:pPr>
              <w:tabs>
                <w:tab w:val="left" w:pos="176"/>
              </w:tabs>
            </w:pPr>
            <w:r w:rsidRPr="006F181E">
              <w:t xml:space="preserve">Способен осуществлять монтаж звукового ряда сценического </w:t>
            </w:r>
            <w:r w:rsidRPr="006F181E">
              <w:lastRenderedPageBreak/>
              <w:t>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D304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ПК-3.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61B71E7D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Теорию и практику звукового монтажа</w:t>
            </w:r>
          </w:p>
          <w:p w14:paraId="491979AD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715DBAA3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33CDE26C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Осуществлять монтаж речевых, шумовых, музыкальных </w:t>
            </w:r>
            <w:r w:rsidRPr="006F181E">
              <w:rPr>
                <w:sz w:val="24"/>
                <w:szCs w:val="24"/>
              </w:rPr>
              <w:lastRenderedPageBreak/>
              <w:t>фонограмм сценического произведения</w:t>
            </w:r>
          </w:p>
          <w:p w14:paraId="7C740F97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0B870334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ПК-3.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5592925E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монтажа речевых, шумовых и музыкальных фонограмм сценического произведения</w:t>
            </w:r>
          </w:p>
          <w:p w14:paraId="73060DFE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3AE0D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lastRenderedPageBreak/>
              <w:t>Знать:</w:t>
            </w:r>
          </w:p>
          <w:p w14:paraId="07490E67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Акустические основы звукорежиссуры</w:t>
            </w:r>
          </w:p>
          <w:p w14:paraId="18BA4B8E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Музыкальную акустику</w:t>
            </w:r>
          </w:p>
          <w:p w14:paraId="3DF13AA9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– </w:t>
            </w:r>
            <w:proofErr w:type="spellStart"/>
            <w:r w:rsidRPr="005D0D44">
              <w:rPr>
                <w:bCs/>
              </w:rPr>
              <w:t>Психоакустику</w:t>
            </w:r>
            <w:proofErr w:type="spellEnd"/>
          </w:p>
          <w:p w14:paraId="6A644873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Звуковое оборудование</w:t>
            </w:r>
          </w:p>
          <w:p w14:paraId="243C4290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– Цифровые </w:t>
            </w:r>
            <w:proofErr w:type="spellStart"/>
            <w:r w:rsidRPr="005D0D44">
              <w:rPr>
                <w:bCs/>
              </w:rPr>
              <w:t>аудиотехнологии</w:t>
            </w:r>
            <w:proofErr w:type="spellEnd"/>
          </w:p>
          <w:p w14:paraId="36D25F89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Слуховой анализ</w:t>
            </w:r>
          </w:p>
          <w:p w14:paraId="3FA7E0B6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Звуковой дизайн</w:t>
            </w:r>
          </w:p>
          <w:p w14:paraId="26648D12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Теорию и историю музыки</w:t>
            </w:r>
          </w:p>
          <w:p w14:paraId="7A84B50A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lastRenderedPageBreak/>
              <w:t>– Музыкальную драматургию</w:t>
            </w:r>
          </w:p>
          <w:p w14:paraId="5022481A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</w:p>
          <w:p w14:paraId="4E34F6DE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Уметь:</w:t>
            </w:r>
          </w:p>
          <w:p w14:paraId="60EF924A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Пользоваться современными аппаратно-программными звуковыми комплексами, применять программы монтажа и обработки звукового материала для создания звукового ряда сценического произведения</w:t>
            </w:r>
          </w:p>
          <w:p w14:paraId="61CC1372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Разрабатывать и реализовывать проект звукового дизайна сценического произведения</w:t>
            </w:r>
          </w:p>
          <w:p w14:paraId="6D12F233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Осуществлять музыкальное и шумовое оформление сценического произведения</w:t>
            </w:r>
          </w:p>
          <w:p w14:paraId="0AE27D0D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Осуществлять субъективный (слуховой) и объективный (технический) контроль звучания</w:t>
            </w:r>
          </w:p>
          <w:p w14:paraId="2DE40C34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Проявлять креативность профессионального мышления</w:t>
            </w:r>
          </w:p>
          <w:p w14:paraId="20B4EE60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</w:p>
          <w:p w14:paraId="5829974A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Владеть:</w:t>
            </w:r>
          </w:p>
          <w:p w14:paraId="4E9DD77C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подбора звукового материала для оформления сценического произведения</w:t>
            </w:r>
          </w:p>
          <w:p w14:paraId="18609594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музыкального и шумового оформления сценического произведения</w:t>
            </w:r>
          </w:p>
          <w:p w14:paraId="4C5706F6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осуществления звукового дизайна сценического произведения</w:t>
            </w:r>
          </w:p>
          <w:p w14:paraId="41B2EE0C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– Приемами и технологиями </w:t>
            </w:r>
            <w:proofErr w:type="gramStart"/>
            <w:r w:rsidRPr="005D0D44">
              <w:rPr>
                <w:bCs/>
              </w:rPr>
              <w:t>оценки качества звучания звукового ряда сценического произведения</w:t>
            </w:r>
            <w:proofErr w:type="gramEnd"/>
          </w:p>
        </w:tc>
      </w:tr>
      <w:tr w:rsidR="00C472C0" w:rsidRPr="006F181E" w14:paraId="320AC049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27395" w14:textId="77777777" w:rsidR="00C472C0" w:rsidRPr="00286D18" w:rsidRDefault="00C472C0" w:rsidP="00F9297C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91590" w14:textId="77777777" w:rsidR="00C472C0" w:rsidRPr="006F181E" w:rsidRDefault="00C472C0" w:rsidP="00F9297C">
            <w:pPr>
              <w:tabs>
                <w:tab w:val="left" w:pos="176"/>
              </w:tabs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</w:t>
            </w:r>
            <w:r w:rsidRPr="006F181E">
              <w:lastRenderedPageBreak/>
              <w:t>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0783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2E75EA08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7CA00CA5" w14:textId="77777777" w:rsidR="00C472C0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23120AAF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06308F0E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 xml:space="preserve">или) </w:t>
            </w:r>
            <w:r w:rsidRPr="006F181E">
              <w:rPr>
                <w:sz w:val="24"/>
                <w:szCs w:val="24"/>
              </w:rPr>
              <w:lastRenderedPageBreak/>
              <w:t>продюсером концепцию звукового ряда сценического произведения</w:t>
            </w:r>
          </w:p>
          <w:p w14:paraId="0FECB766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07447716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68992EDA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57A7534F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F00A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lastRenderedPageBreak/>
              <w:t>Знать:</w:t>
            </w:r>
          </w:p>
          <w:p w14:paraId="688C9083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Акустические основы звукорежиссуры</w:t>
            </w:r>
          </w:p>
          <w:p w14:paraId="7390EC78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Музыкальную акустику</w:t>
            </w:r>
          </w:p>
          <w:p w14:paraId="19CCB39A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– </w:t>
            </w:r>
            <w:proofErr w:type="spellStart"/>
            <w:r w:rsidRPr="005D0D44">
              <w:rPr>
                <w:bCs/>
              </w:rPr>
              <w:t>Психоакустику</w:t>
            </w:r>
            <w:proofErr w:type="spellEnd"/>
          </w:p>
          <w:p w14:paraId="5D12E619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Звуковое оборудование</w:t>
            </w:r>
          </w:p>
          <w:p w14:paraId="39122E0A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– Цифровые </w:t>
            </w:r>
            <w:proofErr w:type="spellStart"/>
            <w:r w:rsidRPr="005D0D44">
              <w:rPr>
                <w:bCs/>
              </w:rPr>
              <w:t>аудиотехнологии</w:t>
            </w:r>
            <w:proofErr w:type="spellEnd"/>
          </w:p>
          <w:p w14:paraId="097D1120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Слуховой анализ</w:t>
            </w:r>
          </w:p>
          <w:p w14:paraId="1E06A3C9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Звуковой дизайн</w:t>
            </w:r>
          </w:p>
          <w:p w14:paraId="7FC62178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Теорию и историю музыки</w:t>
            </w:r>
          </w:p>
          <w:p w14:paraId="6EFEF56C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Музыкальную драматургию</w:t>
            </w:r>
          </w:p>
          <w:p w14:paraId="461A21C0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Массовую музыкальную культуру</w:t>
            </w:r>
          </w:p>
          <w:p w14:paraId="738DA3C8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1BD1121D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 </w:t>
            </w:r>
          </w:p>
          <w:p w14:paraId="3EB0B016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Уметь:</w:t>
            </w:r>
          </w:p>
          <w:p w14:paraId="1B6015C2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proofErr w:type="gramStart"/>
            <w:r w:rsidRPr="005D0D44">
              <w:rPr>
                <w:bCs/>
              </w:rPr>
              <w:t xml:space="preserve"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</w:t>
            </w:r>
            <w:r w:rsidRPr="005D0D44">
              <w:rPr>
                <w:bCs/>
              </w:rPr>
              <w:lastRenderedPageBreak/>
              <w:t>произведения</w:t>
            </w:r>
            <w:proofErr w:type="gramEnd"/>
          </w:p>
          <w:p w14:paraId="502F7E2E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49088839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675EC08E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</w:p>
          <w:p w14:paraId="390DFD39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Владеть:</w:t>
            </w:r>
          </w:p>
          <w:p w14:paraId="68B8544A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028679E5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14:paraId="7BFF05F4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01945197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C472C0" w:rsidRPr="006F181E" w14:paraId="0A269146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F6D5C" w14:textId="77777777" w:rsidR="00C472C0" w:rsidRPr="00286D18" w:rsidRDefault="00C472C0" w:rsidP="00F9297C">
            <w:pPr>
              <w:autoSpaceDE w:val="0"/>
              <w:rPr>
                <w:b/>
              </w:rPr>
            </w:pPr>
            <w:r w:rsidRPr="00286D18">
              <w:rPr>
                <w:b/>
              </w:rPr>
              <w:lastRenderedPageBreak/>
              <w:t>ПК-7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35AA4" w14:textId="77777777" w:rsidR="00C472C0" w:rsidRPr="006F181E" w:rsidRDefault="00C472C0" w:rsidP="00F9297C">
            <w:pPr>
              <w:tabs>
                <w:tab w:val="left" w:pos="176"/>
              </w:tabs>
            </w:pPr>
            <w:r w:rsidRPr="006F181E">
              <w:t xml:space="preserve">Способен осуществлять отслеживание тенденций в области звукорежиссуры сценических искусств и внедрение новых технологий их звукоусиления </w:t>
            </w:r>
            <w:proofErr w:type="gramStart"/>
            <w:r w:rsidRPr="006F181E">
              <w:t>и(</w:t>
            </w:r>
            <w:proofErr w:type="gramEnd"/>
            <w:r w:rsidRPr="006F181E">
              <w:t xml:space="preserve">или) озвучивания, звукозаписи, монтажа, сведения и экспертной </w:t>
            </w:r>
            <w:r w:rsidRPr="006F181E">
              <w:lastRenderedPageBreak/>
              <w:t>оценки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439B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lastRenderedPageBreak/>
              <w:t>ПК-7.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5E737F3A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Современные </w:t>
            </w:r>
            <w:r w:rsidRPr="006F181E">
              <w:rPr>
                <w:sz w:val="24"/>
                <w:szCs w:val="24"/>
              </w:rPr>
              <w:t>тенденции формирования и развития звукорежиссуры сценических искусств</w:t>
            </w:r>
          </w:p>
          <w:p w14:paraId="0FE4BFD2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559F9668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659F9AF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Использовать информацию о новинках </w:t>
            </w:r>
            <w:proofErr w:type="spellStart"/>
            <w:r w:rsidRPr="006F181E">
              <w:rPr>
                <w:sz w:val="24"/>
                <w:szCs w:val="24"/>
              </w:rPr>
              <w:t>звукотехнического</w:t>
            </w:r>
            <w:proofErr w:type="spellEnd"/>
            <w:r w:rsidRPr="006F181E">
              <w:rPr>
                <w:sz w:val="24"/>
                <w:szCs w:val="24"/>
              </w:rPr>
              <w:t xml:space="preserve"> оборудования и программного обеспечения для решения творческих задач</w:t>
            </w:r>
          </w:p>
          <w:p w14:paraId="24CC899D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14:paraId="55C81A1C" w14:textId="77777777" w:rsidR="00C472C0" w:rsidRPr="00286D18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ПК-7.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789E8859" w14:textId="77777777" w:rsidR="00C472C0" w:rsidRPr="006F181E" w:rsidRDefault="00C472C0" w:rsidP="00F9297C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Способностью и готовностью к </w:t>
            </w:r>
            <w:r w:rsidRPr="006F181E">
              <w:rPr>
                <w:sz w:val="24"/>
                <w:szCs w:val="24"/>
              </w:rPr>
              <w:t>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1B8E9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Знать:</w:t>
            </w:r>
          </w:p>
          <w:p w14:paraId="127FC925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4B5445B7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Новые техники и технологии звукозаписи, звукоусиления и озвучивания</w:t>
            </w:r>
          </w:p>
          <w:p w14:paraId="7B035CF0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</w:p>
          <w:p w14:paraId="4B114CC3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Уметь:</w:t>
            </w:r>
          </w:p>
          <w:p w14:paraId="71BAAC21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 xml:space="preserve">– Использовать информацию о новинках </w:t>
            </w:r>
            <w:proofErr w:type="spellStart"/>
            <w:r w:rsidRPr="005D0D44">
              <w:rPr>
                <w:bCs/>
              </w:rPr>
              <w:t>звукотехнического</w:t>
            </w:r>
            <w:proofErr w:type="spellEnd"/>
            <w:r w:rsidRPr="005D0D44">
              <w:rPr>
                <w:bCs/>
              </w:rPr>
              <w:t xml:space="preserve"> оборудования и программного обеспечения для решения творческих задач</w:t>
            </w:r>
          </w:p>
          <w:p w14:paraId="216A5F48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Проявлять креативность профессионального мышления</w:t>
            </w:r>
          </w:p>
          <w:p w14:paraId="08D61936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</w:p>
          <w:p w14:paraId="1891EE1B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Владеть:</w:t>
            </w:r>
          </w:p>
          <w:p w14:paraId="31685235" w14:textId="77777777" w:rsidR="00C472C0" w:rsidRPr="005D0D44" w:rsidRDefault="00C472C0" w:rsidP="00F9297C">
            <w:pPr>
              <w:tabs>
                <w:tab w:val="left" w:pos="176"/>
              </w:tabs>
              <w:rPr>
                <w:bCs/>
              </w:rPr>
            </w:pPr>
            <w:r w:rsidRPr="005D0D44">
              <w:rPr>
                <w:bCs/>
              </w:rPr>
              <w:t>– Способностью и готовностью к отслеживанию 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</w:tr>
    </w:tbl>
    <w:p w14:paraId="3A9F1D5C" w14:textId="77777777" w:rsidR="00381300" w:rsidRDefault="00381300" w:rsidP="00381300"/>
    <w:p w14:paraId="05361E7A" w14:textId="77777777" w:rsidR="00381300" w:rsidRDefault="00381300" w:rsidP="00381300"/>
    <w:p w14:paraId="083BEFD0" w14:textId="77777777" w:rsidR="00381300" w:rsidRPr="001919E7" w:rsidRDefault="00381300" w:rsidP="00381300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7E6BA898" w14:textId="77777777" w:rsidR="00381300" w:rsidRPr="001919E7" w:rsidRDefault="00381300" w:rsidP="00381300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14:paraId="032FCB9B" w14:textId="77777777" w:rsidR="00381300" w:rsidRPr="001919E7" w:rsidRDefault="00381300" w:rsidP="00381300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14:paraId="5BA29A80" w14:textId="77777777" w:rsidR="00381300" w:rsidRDefault="00381300" w:rsidP="00381300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14:paraId="080E0C41" w14:textId="77777777" w:rsidR="00381300" w:rsidRDefault="00381300" w:rsidP="00381300">
      <w:pPr>
        <w:jc w:val="center"/>
        <w:rPr>
          <w:b/>
          <w:bCs/>
        </w:rPr>
      </w:pPr>
    </w:p>
    <w:p w14:paraId="1DF8C560" w14:textId="77777777" w:rsidR="00381300" w:rsidRPr="00B06B91" w:rsidRDefault="00381300" w:rsidP="00381300">
      <w:pPr>
        <w:tabs>
          <w:tab w:val="left" w:pos="708"/>
        </w:tabs>
        <w:spacing w:before="60"/>
        <w:ind w:left="709" w:hanging="709"/>
        <w:jc w:val="center"/>
        <w:rPr>
          <w:b/>
          <w:sz w:val="28"/>
          <w:szCs w:val="28"/>
        </w:rPr>
      </w:pPr>
      <w:r w:rsidRPr="00B06B91">
        <w:rPr>
          <w:b/>
          <w:sz w:val="28"/>
          <w:szCs w:val="28"/>
        </w:rPr>
        <w:t>Тестовые задания</w:t>
      </w:r>
      <w:r>
        <w:rPr>
          <w:b/>
          <w:sz w:val="28"/>
          <w:szCs w:val="28"/>
        </w:rPr>
        <w:t xml:space="preserve"> (ПК-1, ПК-3, ПК-4)</w:t>
      </w:r>
    </w:p>
    <w:p w14:paraId="6BB8AA58" w14:textId="77777777" w:rsidR="00381300" w:rsidRPr="00C9688A" w:rsidRDefault="00381300" w:rsidP="00381300"/>
    <w:p w14:paraId="266BF432" w14:textId="77777777" w:rsidR="00381300" w:rsidRDefault="00381300" w:rsidP="00381300">
      <w:pPr>
        <w:widowControl w:val="0"/>
        <w:numPr>
          <w:ilvl w:val="0"/>
          <w:numId w:val="4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</w:rPr>
      </w:pPr>
      <w:r>
        <w:rPr>
          <w:rFonts w:ascii="HelveticaNeue-Bold" w:hAnsi="HelveticaNeue-Bold" w:cs="HelveticaNeue-Bold"/>
          <w:b/>
          <w:bCs/>
          <w:color w:val="000000"/>
        </w:rPr>
        <w:t>Единица измерения электрического сопротивления:</w:t>
      </w:r>
    </w:p>
    <w:p w14:paraId="1683F051" w14:textId="77777777" w:rsidR="00381300" w:rsidRDefault="00381300" w:rsidP="00381300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926" w:hanging="927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>Децибел</w:t>
      </w:r>
    </w:p>
    <w:p w14:paraId="5EA71835" w14:textId="77777777" w:rsidR="00381300" w:rsidRDefault="00381300" w:rsidP="00381300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</w:rPr>
      </w:pPr>
      <w:r>
        <w:rPr>
          <w:rFonts w:ascii="HelveticaNeue" w:hAnsi="HelveticaNeue" w:cs="HelveticaNeue"/>
          <w:color w:val="000000"/>
        </w:rPr>
        <w:t>Герц</w:t>
      </w:r>
    </w:p>
    <w:p w14:paraId="4B589FB7" w14:textId="77777777" w:rsidR="00381300" w:rsidRDefault="00381300" w:rsidP="00381300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Ом</w:t>
      </w:r>
    </w:p>
    <w:p w14:paraId="21F40FFE" w14:textId="77777777" w:rsidR="00381300" w:rsidRDefault="00381300" w:rsidP="00381300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Вольт</w:t>
      </w:r>
    </w:p>
    <w:p w14:paraId="2B1634F4" w14:textId="77777777" w:rsidR="00381300" w:rsidRDefault="00381300" w:rsidP="00381300">
      <w:pPr>
        <w:widowControl w:val="0"/>
        <w:numPr>
          <w:ilvl w:val="0"/>
          <w:numId w:val="1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Ампер</w:t>
      </w:r>
    </w:p>
    <w:p w14:paraId="0DFA3887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3575C3F" w14:textId="77777777" w:rsidR="00381300" w:rsidRDefault="00381300" w:rsidP="00381300">
      <w:pPr>
        <w:widowControl w:val="0"/>
        <w:numPr>
          <w:ilvl w:val="0"/>
          <w:numId w:val="4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Стандарт цифрового звука формата "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Red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Book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>" ("Красная Книга")</w:t>
      </w:r>
    </w:p>
    <w:p w14:paraId="597AC87C" w14:textId="77777777" w:rsidR="00381300" w:rsidRDefault="00381300" w:rsidP="00381300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16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Bit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44.1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kHz</w:t>
      </w:r>
      <w:proofErr w:type="spellEnd"/>
    </w:p>
    <w:p w14:paraId="566A1097" w14:textId="77777777" w:rsidR="00381300" w:rsidRDefault="00381300" w:rsidP="00381300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16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Bit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48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kHz</w:t>
      </w:r>
      <w:proofErr w:type="spellEnd"/>
    </w:p>
    <w:p w14:paraId="3E0B5F00" w14:textId="77777777" w:rsidR="00381300" w:rsidRDefault="00381300" w:rsidP="00381300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24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Bit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48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kHz</w:t>
      </w:r>
      <w:proofErr w:type="spellEnd"/>
    </w:p>
    <w:p w14:paraId="55485D4A" w14:textId="77777777" w:rsidR="00381300" w:rsidRDefault="00381300" w:rsidP="00381300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24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Bit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96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kHz</w:t>
      </w:r>
      <w:proofErr w:type="spellEnd"/>
    </w:p>
    <w:p w14:paraId="542FB500" w14:textId="77777777" w:rsidR="00381300" w:rsidRDefault="00381300" w:rsidP="00381300">
      <w:pPr>
        <w:widowControl w:val="0"/>
        <w:numPr>
          <w:ilvl w:val="0"/>
          <w:numId w:val="1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24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Bit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192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kHz</w:t>
      </w:r>
      <w:proofErr w:type="spellEnd"/>
    </w:p>
    <w:p w14:paraId="453FA807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61DE504" w14:textId="77777777" w:rsidR="00381300" w:rsidRDefault="00381300" w:rsidP="00381300">
      <w:pPr>
        <w:widowControl w:val="0"/>
        <w:numPr>
          <w:ilvl w:val="0"/>
          <w:numId w:val="4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Прибор динамической обработки:</w:t>
      </w:r>
    </w:p>
    <w:p w14:paraId="33E7A771" w14:textId="77777777" w:rsidR="00381300" w:rsidRDefault="00381300" w:rsidP="00381300">
      <w:pPr>
        <w:widowControl w:val="0"/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Кроссовер</w:t>
      </w:r>
      <w:proofErr w:type="spellEnd"/>
    </w:p>
    <w:p w14:paraId="590F5D7C" w14:textId="77777777" w:rsidR="00381300" w:rsidRDefault="00381300" w:rsidP="00381300">
      <w:pPr>
        <w:widowControl w:val="0"/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Экспандер</w:t>
      </w:r>
    </w:p>
    <w:p w14:paraId="3D824A2B" w14:textId="77777777" w:rsidR="00381300" w:rsidRDefault="00381300" w:rsidP="00381300">
      <w:pPr>
        <w:widowControl w:val="0"/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Флэнджер</w:t>
      </w:r>
      <w:proofErr w:type="spellEnd"/>
    </w:p>
    <w:p w14:paraId="4A643195" w14:textId="77777777" w:rsidR="00381300" w:rsidRDefault="00381300" w:rsidP="00381300">
      <w:pPr>
        <w:widowControl w:val="0"/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Энхансер</w:t>
      </w:r>
      <w:proofErr w:type="spellEnd"/>
    </w:p>
    <w:p w14:paraId="00CEF26E" w14:textId="77777777" w:rsidR="00381300" w:rsidRDefault="00381300" w:rsidP="00381300">
      <w:pPr>
        <w:widowControl w:val="0"/>
        <w:numPr>
          <w:ilvl w:val="0"/>
          <w:numId w:val="4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Ревербератор</w:t>
      </w:r>
    </w:p>
    <w:p w14:paraId="1E371C83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434D8A0F" w14:textId="77777777" w:rsidR="00381300" w:rsidRDefault="00381300" w:rsidP="00381300">
      <w:pPr>
        <w:widowControl w:val="0"/>
        <w:numPr>
          <w:ilvl w:val="0"/>
          <w:numId w:val="4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Устройство частотной коррекции:</w:t>
      </w:r>
    </w:p>
    <w:p w14:paraId="10B636D5" w14:textId="77777777" w:rsidR="00381300" w:rsidRDefault="00381300" w:rsidP="00381300">
      <w:pPr>
        <w:widowControl w:val="0"/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Кроссовер</w:t>
      </w:r>
      <w:proofErr w:type="spellEnd"/>
    </w:p>
    <w:p w14:paraId="39624F36" w14:textId="77777777" w:rsidR="00381300" w:rsidRDefault="00381300" w:rsidP="00381300">
      <w:pPr>
        <w:widowControl w:val="0"/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Экспандер</w:t>
      </w:r>
    </w:p>
    <w:p w14:paraId="0B85AF8D" w14:textId="77777777" w:rsidR="00381300" w:rsidRDefault="00381300" w:rsidP="00381300">
      <w:pPr>
        <w:widowControl w:val="0"/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Флэнджер</w:t>
      </w:r>
      <w:proofErr w:type="spellEnd"/>
    </w:p>
    <w:p w14:paraId="22AC5B0A" w14:textId="77777777" w:rsidR="00381300" w:rsidRDefault="00381300" w:rsidP="00381300">
      <w:pPr>
        <w:widowControl w:val="0"/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Энхансер</w:t>
      </w:r>
      <w:proofErr w:type="spellEnd"/>
    </w:p>
    <w:p w14:paraId="492D458E" w14:textId="77777777" w:rsidR="00381300" w:rsidRDefault="00381300" w:rsidP="00381300">
      <w:pPr>
        <w:widowControl w:val="0"/>
        <w:numPr>
          <w:ilvl w:val="0"/>
          <w:numId w:val="5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Ревербератор</w:t>
      </w:r>
    </w:p>
    <w:p w14:paraId="68D237E4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3B727D4" w14:textId="77777777" w:rsidR="00381300" w:rsidRDefault="00381300" w:rsidP="00381300">
      <w:pPr>
        <w:widowControl w:val="0"/>
        <w:numPr>
          <w:ilvl w:val="0"/>
          <w:numId w:val="5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Прибор пространственной обработки:</w:t>
      </w:r>
    </w:p>
    <w:p w14:paraId="047FCF7A" w14:textId="77777777" w:rsidR="00381300" w:rsidRDefault="00381300" w:rsidP="00381300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Кроссовер</w:t>
      </w:r>
      <w:proofErr w:type="spellEnd"/>
    </w:p>
    <w:p w14:paraId="36473E88" w14:textId="77777777" w:rsidR="00381300" w:rsidRDefault="00381300" w:rsidP="00381300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Экспандер</w:t>
      </w:r>
    </w:p>
    <w:p w14:paraId="6636BE9F" w14:textId="77777777" w:rsidR="00381300" w:rsidRDefault="00381300" w:rsidP="00381300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Флэнджер</w:t>
      </w:r>
      <w:proofErr w:type="spellEnd"/>
    </w:p>
    <w:p w14:paraId="5D3BC415" w14:textId="77777777" w:rsidR="00381300" w:rsidRDefault="00381300" w:rsidP="00381300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Энхансер</w:t>
      </w:r>
      <w:proofErr w:type="spellEnd"/>
    </w:p>
    <w:p w14:paraId="58DE502A" w14:textId="77777777" w:rsidR="00381300" w:rsidRDefault="00381300" w:rsidP="00381300">
      <w:pPr>
        <w:widowControl w:val="0"/>
        <w:numPr>
          <w:ilvl w:val="0"/>
          <w:numId w:val="1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Ревербератор</w:t>
      </w:r>
    </w:p>
    <w:p w14:paraId="63B642BB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22AFA37" w14:textId="77777777" w:rsidR="00381300" w:rsidRDefault="00381300" w:rsidP="00381300">
      <w:pPr>
        <w:widowControl w:val="0"/>
        <w:numPr>
          <w:ilvl w:val="0"/>
          <w:numId w:val="5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Психоакустический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процессор:</w:t>
      </w:r>
    </w:p>
    <w:p w14:paraId="25CDFA9B" w14:textId="77777777" w:rsidR="00381300" w:rsidRDefault="00381300" w:rsidP="00381300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Кроссовер</w:t>
      </w:r>
      <w:proofErr w:type="spellEnd"/>
    </w:p>
    <w:p w14:paraId="6A13D1FD" w14:textId="77777777" w:rsidR="00381300" w:rsidRDefault="00381300" w:rsidP="00381300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Экспандер</w:t>
      </w:r>
    </w:p>
    <w:p w14:paraId="156BD445" w14:textId="77777777" w:rsidR="00381300" w:rsidRDefault="00381300" w:rsidP="00381300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Флэнджер</w:t>
      </w:r>
      <w:proofErr w:type="spellEnd"/>
    </w:p>
    <w:p w14:paraId="64BB0A1F" w14:textId="77777777" w:rsidR="00381300" w:rsidRDefault="00381300" w:rsidP="00381300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Энхансер</w:t>
      </w:r>
      <w:proofErr w:type="spellEnd"/>
    </w:p>
    <w:p w14:paraId="768023CC" w14:textId="77777777" w:rsidR="00381300" w:rsidRDefault="00381300" w:rsidP="00381300">
      <w:pPr>
        <w:widowControl w:val="0"/>
        <w:numPr>
          <w:ilvl w:val="0"/>
          <w:numId w:val="2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Ревербератор</w:t>
      </w:r>
    </w:p>
    <w:p w14:paraId="2CEA2F77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F2BA081" w14:textId="77777777" w:rsidR="00381300" w:rsidRDefault="00381300" w:rsidP="00381300">
      <w:pPr>
        <w:widowControl w:val="0"/>
        <w:numPr>
          <w:ilvl w:val="0"/>
          <w:numId w:val="5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Несжатый формат звукового файла:</w:t>
      </w:r>
    </w:p>
    <w:p w14:paraId="37B93826" w14:textId="77777777" w:rsidR="00381300" w:rsidRDefault="00381300" w:rsidP="00381300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FLAC</w:t>
      </w:r>
    </w:p>
    <w:p w14:paraId="57ABE7FD" w14:textId="77777777" w:rsidR="00381300" w:rsidRDefault="00381300" w:rsidP="00381300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AIFF</w:t>
      </w:r>
    </w:p>
    <w:p w14:paraId="78EFBB1C" w14:textId="77777777" w:rsidR="00381300" w:rsidRDefault="00381300" w:rsidP="00381300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AAC</w:t>
      </w:r>
    </w:p>
    <w:p w14:paraId="1FEA1816" w14:textId="77777777" w:rsidR="00381300" w:rsidRDefault="00381300" w:rsidP="00381300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MP3</w:t>
      </w:r>
    </w:p>
    <w:p w14:paraId="72AAC1A8" w14:textId="77777777" w:rsidR="00381300" w:rsidRDefault="00381300" w:rsidP="00381300">
      <w:pPr>
        <w:widowControl w:val="0"/>
        <w:numPr>
          <w:ilvl w:val="0"/>
          <w:numId w:val="2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WMA</w:t>
      </w:r>
    </w:p>
    <w:p w14:paraId="1BD436AE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7427360" w14:textId="77777777" w:rsidR="00381300" w:rsidRDefault="00381300" w:rsidP="00381300">
      <w:pPr>
        <w:widowControl w:val="0"/>
        <w:numPr>
          <w:ilvl w:val="0"/>
          <w:numId w:val="5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Какая из программ не поддерживает монтаж аудио:</w:t>
      </w:r>
    </w:p>
    <w:p w14:paraId="0B50EC44" w14:textId="77777777" w:rsidR="00381300" w:rsidRDefault="00381300" w:rsidP="00381300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Pro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Tools</w:t>
      </w:r>
      <w:proofErr w:type="spellEnd"/>
    </w:p>
    <w:p w14:paraId="3A849DA2" w14:textId="77777777" w:rsidR="00381300" w:rsidRDefault="00381300" w:rsidP="00381300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Cubase</w:t>
      </w:r>
      <w:proofErr w:type="spellEnd"/>
    </w:p>
    <w:p w14:paraId="0CA01AC9" w14:textId="77777777" w:rsidR="00381300" w:rsidRDefault="00381300" w:rsidP="00381300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Sound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Forge</w:t>
      </w:r>
      <w:proofErr w:type="spellEnd"/>
    </w:p>
    <w:p w14:paraId="753036B5" w14:textId="77777777" w:rsidR="00381300" w:rsidRDefault="00381300" w:rsidP="00381300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Finale</w:t>
      </w:r>
      <w:proofErr w:type="spellEnd"/>
    </w:p>
    <w:p w14:paraId="55AFA59B" w14:textId="77777777" w:rsidR="00381300" w:rsidRDefault="00381300" w:rsidP="00381300">
      <w:pPr>
        <w:widowControl w:val="0"/>
        <w:numPr>
          <w:ilvl w:val="0"/>
          <w:numId w:val="2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Reaper</w:t>
      </w:r>
      <w:proofErr w:type="spellEnd"/>
    </w:p>
    <w:p w14:paraId="4E70FBDB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F7AE483" w14:textId="77777777" w:rsidR="00381300" w:rsidRDefault="00381300" w:rsidP="00381300">
      <w:pPr>
        <w:widowControl w:val="0"/>
        <w:numPr>
          <w:ilvl w:val="0"/>
          <w:numId w:val="5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Параметр, который переводит компрессор в режим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лимитирования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>:</w:t>
      </w:r>
    </w:p>
    <w:p w14:paraId="089D5B45" w14:textId="77777777" w:rsidR="00381300" w:rsidRDefault="00381300" w:rsidP="00381300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Порог срабатывания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Threshold</w:t>
      </w:r>
      <w:proofErr w:type="spellEnd"/>
    </w:p>
    <w:p w14:paraId="17C32C34" w14:textId="77777777" w:rsidR="00381300" w:rsidRDefault="00381300" w:rsidP="00381300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Соотношение -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Ratio</w:t>
      </w:r>
      <w:proofErr w:type="spellEnd"/>
    </w:p>
    <w:p w14:paraId="35837AF7" w14:textId="77777777" w:rsidR="00381300" w:rsidRDefault="00381300" w:rsidP="00381300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Время атаки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Attack</w:t>
      </w:r>
      <w:proofErr w:type="spellEnd"/>
    </w:p>
    <w:p w14:paraId="101138CA" w14:textId="77777777" w:rsidR="00381300" w:rsidRDefault="00381300" w:rsidP="00381300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Время восстановления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Release</w:t>
      </w:r>
      <w:proofErr w:type="spellEnd"/>
    </w:p>
    <w:p w14:paraId="7FBC55CD" w14:textId="77777777" w:rsidR="00381300" w:rsidRDefault="00381300" w:rsidP="00381300">
      <w:pPr>
        <w:widowControl w:val="0"/>
        <w:numPr>
          <w:ilvl w:val="0"/>
          <w:numId w:val="2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"Колено"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Knee</w:t>
      </w:r>
      <w:proofErr w:type="spellEnd"/>
    </w:p>
    <w:p w14:paraId="7734910E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6ADC265" w14:textId="77777777" w:rsidR="00381300" w:rsidRDefault="00381300" w:rsidP="00381300">
      <w:pPr>
        <w:widowControl w:val="0"/>
        <w:numPr>
          <w:ilvl w:val="0"/>
          <w:numId w:val="5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Основное отличие компрессора на полевых транзисторах </w:t>
      </w: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от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оптического:</w:t>
      </w:r>
    </w:p>
    <w:p w14:paraId="43075D5B" w14:textId="77777777" w:rsidR="00381300" w:rsidRDefault="00381300" w:rsidP="00381300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Порог срабатывания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Threshold</w:t>
      </w:r>
      <w:proofErr w:type="spellEnd"/>
    </w:p>
    <w:p w14:paraId="0C953C89" w14:textId="77777777" w:rsidR="00381300" w:rsidRDefault="00381300" w:rsidP="00381300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Соотношение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Ratio</w:t>
      </w:r>
      <w:proofErr w:type="spellEnd"/>
    </w:p>
    <w:p w14:paraId="54400A64" w14:textId="77777777" w:rsidR="00381300" w:rsidRDefault="00381300" w:rsidP="00381300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Время атаки -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Attack</w:t>
      </w:r>
      <w:proofErr w:type="spellEnd"/>
    </w:p>
    <w:p w14:paraId="37DB8821" w14:textId="77777777" w:rsidR="00381300" w:rsidRDefault="00381300" w:rsidP="00381300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Время восстановления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Release</w:t>
      </w:r>
      <w:proofErr w:type="spellEnd"/>
    </w:p>
    <w:p w14:paraId="7C021FBE" w14:textId="77777777" w:rsidR="00381300" w:rsidRDefault="00381300" w:rsidP="00381300">
      <w:pPr>
        <w:widowControl w:val="0"/>
        <w:numPr>
          <w:ilvl w:val="0"/>
          <w:numId w:val="2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 xml:space="preserve">"Колено" -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Knee</w:t>
      </w:r>
      <w:proofErr w:type="spellEnd"/>
    </w:p>
    <w:p w14:paraId="7888C058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147E7C8" w14:textId="77777777" w:rsidR="00381300" w:rsidRDefault="00381300" w:rsidP="00381300">
      <w:pPr>
        <w:widowControl w:val="0"/>
        <w:numPr>
          <w:ilvl w:val="0"/>
          <w:numId w:val="5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Актуальная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DAW, работающая только в среде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MacOS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>:</w:t>
      </w:r>
    </w:p>
    <w:p w14:paraId="2E93A838" w14:textId="77777777" w:rsidR="00381300" w:rsidRDefault="00381300" w:rsidP="00381300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Pro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Tools</w:t>
      </w:r>
      <w:proofErr w:type="spellEnd"/>
    </w:p>
    <w:p w14:paraId="71A92789" w14:textId="77777777" w:rsidR="00381300" w:rsidRDefault="00381300" w:rsidP="00381300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Cubase</w:t>
      </w:r>
      <w:proofErr w:type="spellEnd"/>
    </w:p>
    <w:p w14:paraId="015E9FA5" w14:textId="77777777" w:rsidR="00381300" w:rsidRDefault="00381300" w:rsidP="00381300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Samplitude</w:t>
      </w:r>
      <w:proofErr w:type="spellEnd"/>
    </w:p>
    <w:p w14:paraId="261F2D92" w14:textId="77777777" w:rsidR="00381300" w:rsidRDefault="00381300" w:rsidP="00381300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Logic</w:t>
      </w:r>
      <w:proofErr w:type="spellEnd"/>
    </w:p>
    <w:p w14:paraId="15240F76" w14:textId="77777777" w:rsidR="00381300" w:rsidRDefault="00381300" w:rsidP="00381300">
      <w:pPr>
        <w:widowControl w:val="0"/>
        <w:numPr>
          <w:ilvl w:val="0"/>
          <w:numId w:val="2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Reaper</w:t>
      </w:r>
      <w:proofErr w:type="spellEnd"/>
    </w:p>
    <w:p w14:paraId="2371E38B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3331A22" w14:textId="77777777" w:rsidR="00381300" w:rsidRDefault="00381300" w:rsidP="00381300">
      <w:pPr>
        <w:widowControl w:val="0"/>
        <w:numPr>
          <w:ilvl w:val="0"/>
          <w:numId w:val="5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Актуальная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DAW, работающая только в среде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Windows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>:</w:t>
      </w:r>
    </w:p>
    <w:p w14:paraId="3A7E6940" w14:textId="77777777" w:rsidR="00381300" w:rsidRDefault="00381300" w:rsidP="00381300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Pro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Tools</w:t>
      </w:r>
      <w:proofErr w:type="spellEnd"/>
    </w:p>
    <w:p w14:paraId="1E9884C8" w14:textId="77777777" w:rsidR="00381300" w:rsidRDefault="00381300" w:rsidP="00381300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Cubase</w:t>
      </w:r>
      <w:proofErr w:type="spellEnd"/>
    </w:p>
    <w:p w14:paraId="5C2ABFE6" w14:textId="77777777" w:rsidR="00381300" w:rsidRDefault="00381300" w:rsidP="00381300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Samplitude</w:t>
      </w:r>
      <w:proofErr w:type="spellEnd"/>
    </w:p>
    <w:p w14:paraId="6F10D330" w14:textId="77777777" w:rsidR="00381300" w:rsidRDefault="00381300" w:rsidP="00381300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Logic</w:t>
      </w:r>
      <w:proofErr w:type="spellEnd"/>
    </w:p>
    <w:p w14:paraId="7382C335" w14:textId="77777777" w:rsidR="00381300" w:rsidRDefault="00381300" w:rsidP="00381300">
      <w:pPr>
        <w:widowControl w:val="0"/>
        <w:numPr>
          <w:ilvl w:val="0"/>
          <w:numId w:val="2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Reaper</w:t>
      </w:r>
      <w:proofErr w:type="spellEnd"/>
    </w:p>
    <w:p w14:paraId="7A87C24F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45364CDB" w14:textId="77777777" w:rsidR="00381300" w:rsidRDefault="00381300" w:rsidP="00381300">
      <w:pPr>
        <w:widowControl w:val="0"/>
        <w:numPr>
          <w:ilvl w:val="0"/>
          <w:numId w:val="5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Актуальная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DAW, работающая в среде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Linux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>:</w:t>
      </w:r>
    </w:p>
    <w:p w14:paraId="4F2F46A6" w14:textId="77777777" w:rsidR="00381300" w:rsidRDefault="00381300" w:rsidP="00381300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Pro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Tools</w:t>
      </w:r>
      <w:proofErr w:type="spellEnd"/>
    </w:p>
    <w:p w14:paraId="63B62705" w14:textId="77777777" w:rsidR="00381300" w:rsidRDefault="00381300" w:rsidP="00381300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Cubase</w:t>
      </w:r>
      <w:proofErr w:type="spellEnd"/>
    </w:p>
    <w:p w14:paraId="5E03C70D" w14:textId="77777777" w:rsidR="00381300" w:rsidRDefault="00381300" w:rsidP="00381300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Samplitude</w:t>
      </w:r>
      <w:proofErr w:type="spellEnd"/>
    </w:p>
    <w:p w14:paraId="51F82E90" w14:textId="77777777" w:rsidR="00381300" w:rsidRDefault="00381300" w:rsidP="00381300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Logic</w:t>
      </w:r>
      <w:proofErr w:type="spellEnd"/>
    </w:p>
    <w:p w14:paraId="391F3948" w14:textId="77777777" w:rsidR="00381300" w:rsidRDefault="00381300" w:rsidP="00381300">
      <w:pPr>
        <w:widowControl w:val="0"/>
        <w:numPr>
          <w:ilvl w:val="0"/>
          <w:numId w:val="2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Reaper</w:t>
      </w:r>
      <w:proofErr w:type="spellEnd"/>
    </w:p>
    <w:p w14:paraId="7DE5595E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14:paraId="62A25FA9" w14:textId="77777777" w:rsidR="00381300" w:rsidRDefault="00381300" w:rsidP="00381300">
      <w:pPr>
        <w:widowControl w:val="0"/>
        <w:numPr>
          <w:ilvl w:val="0"/>
          <w:numId w:val="6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Повышение или понижение высоты тона:</w:t>
      </w:r>
    </w:p>
    <w:p w14:paraId="0A3CC19F" w14:textId="77777777" w:rsidR="00381300" w:rsidRDefault="00381300" w:rsidP="00381300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Time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stretching</w:t>
      </w:r>
      <w:proofErr w:type="spellEnd"/>
    </w:p>
    <w:p w14:paraId="57DCA177" w14:textId="77777777" w:rsidR="00381300" w:rsidRDefault="00381300" w:rsidP="00381300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lastRenderedPageBreak/>
        <w:t>Pitch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shifting</w:t>
      </w:r>
      <w:proofErr w:type="spellEnd"/>
    </w:p>
    <w:p w14:paraId="462B2E9E" w14:textId="77777777" w:rsidR="00381300" w:rsidRDefault="00381300" w:rsidP="00381300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Downsampling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</w:p>
    <w:p w14:paraId="01A83BD1" w14:textId="77777777" w:rsidR="00381300" w:rsidRDefault="00381300" w:rsidP="00381300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Convolution</w:t>
      </w:r>
      <w:proofErr w:type="spellEnd"/>
    </w:p>
    <w:p w14:paraId="2E0B814A" w14:textId="77777777" w:rsidR="00381300" w:rsidRDefault="00381300" w:rsidP="00381300">
      <w:pPr>
        <w:widowControl w:val="0"/>
        <w:numPr>
          <w:ilvl w:val="0"/>
          <w:numId w:val="2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Distortion</w:t>
      </w:r>
      <w:proofErr w:type="spellEnd"/>
    </w:p>
    <w:p w14:paraId="0A6BCEDA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4EB2D70" w14:textId="77777777" w:rsidR="00381300" w:rsidRDefault="00381300" w:rsidP="00381300">
      <w:pPr>
        <w:widowControl w:val="0"/>
        <w:numPr>
          <w:ilvl w:val="0"/>
          <w:numId w:val="6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Комбинация импульсных ответов IR </w:t>
      </w: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со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входным аудио сигналом:</w:t>
      </w:r>
    </w:p>
    <w:p w14:paraId="2D3B18A3" w14:textId="77777777" w:rsidR="00381300" w:rsidRDefault="00381300" w:rsidP="00381300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Time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stretching</w:t>
      </w:r>
      <w:proofErr w:type="spellEnd"/>
    </w:p>
    <w:p w14:paraId="4F2CF96F" w14:textId="77777777" w:rsidR="00381300" w:rsidRDefault="00381300" w:rsidP="00381300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Pitch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shifting</w:t>
      </w:r>
      <w:proofErr w:type="spellEnd"/>
    </w:p>
    <w:p w14:paraId="0B69F776" w14:textId="77777777" w:rsidR="00381300" w:rsidRDefault="00381300" w:rsidP="00381300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Downsampling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</w:p>
    <w:p w14:paraId="7B471F10" w14:textId="77777777" w:rsidR="00381300" w:rsidRDefault="00381300" w:rsidP="00381300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Convolution</w:t>
      </w:r>
      <w:proofErr w:type="spellEnd"/>
    </w:p>
    <w:p w14:paraId="727FA7AA" w14:textId="77777777" w:rsidR="00381300" w:rsidRDefault="00381300" w:rsidP="00381300">
      <w:pPr>
        <w:widowControl w:val="0"/>
        <w:numPr>
          <w:ilvl w:val="0"/>
          <w:numId w:val="2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Distortion</w:t>
      </w:r>
      <w:proofErr w:type="spellEnd"/>
    </w:p>
    <w:p w14:paraId="26501288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8E3A2ED" w14:textId="77777777" w:rsidR="00381300" w:rsidRDefault="00381300" w:rsidP="00381300">
      <w:pPr>
        <w:widowControl w:val="0"/>
        <w:numPr>
          <w:ilvl w:val="0"/>
          <w:numId w:val="6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Искажающий динамический процессор:</w:t>
      </w:r>
    </w:p>
    <w:p w14:paraId="7FEE4EC9" w14:textId="77777777" w:rsidR="00381300" w:rsidRDefault="00381300" w:rsidP="00381300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Time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stretching</w:t>
      </w:r>
      <w:proofErr w:type="spellEnd"/>
    </w:p>
    <w:p w14:paraId="74517C69" w14:textId="77777777" w:rsidR="00381300" w:rsidRDefault="00381300" w:rsidP="00381300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Pitch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shifting</w:t>
      </w:r>
      <w:proofErr w:type="spellEnd"/>
    </w:p>
    <w:p w14:paraId="751ED109" w14:textId="77777777" w:rsidR="00381300" w:rsidRDefault="00381300" w:rsidP="00381300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Downsampling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</w:p>
    <w:p w14:paraId="3A464114" w14:textId="77777777" w:rsidR="00381300" w:rsidRDefault="00381300" w:rsidP="00381300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Convolution</w:t>
      </w:r>
      <w:proofErr w:type="spellEnd"/>
    </w:p>
    <w:p w14:paraId="343B6B04" w14:textId="77777777" w:rsidR="00381300" w:rsidRDefault="00381300" w:rsidP="00381300">
      <w:pPr>
        <w:widowControl w:val="0"/>
        <w:numPr>
          <w:ilvl w:val="0"/>
          <w:numId w:val="3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Distortion</w:t>
      </w:r>
      <w:proofErr w:type="spellEnd"/>
    </w:p>
    <w:p w14:paraId="66854E9E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325FF42" w14:textId="77777777" w:rsidR="00381300" w:rsidRDefault="00381300" w:rsidP="00381300">
      <w:pPr>
        <w:widowControl w:val="0"/>
        <w:numPr>
          <w:ilvl w:val="0"/>
          <w:numId w:val="6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Сжатие или растяжение хронометража звукового файла:</w:t>
      </w:r>
    </w:p>
    <w:p w14:paraId="03BE441F" w14:textId="77777777" w:rsidR="00381300" w:rsidRDefault="00381300" w:rsidP="00381300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Time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stretching</w:t>
      </w:r>
      <w:proofErr w:type="spellEnd"/>
    </w:p>
    <w:p w14:paraId="35481521" w14:textId="77777777" w:rsidR="00381300" w:rsidRDefault="00381300" w:rsidP="00381300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Pitch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shifting</w:t>
      </w:r>
      <w:proofErr w:type="spellEnd"/>
    </w:p>
    <w:p w14:paraId="295F71D9" w14:textId="77777777" w:rsidR="00381300" w:rsidRDefault="00381300" w:rsidP="00381300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Downsampling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</w:p>
    <w:p w14:paraId="4D9F6A06" w14:textId="77777777" w:rsidR="00381300" w:rsidRDefault="00381300" w:rsidP="00381300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Convolution</w:t>
      </w:r>
      <w:proofErr w:type="spellEnd"/>
    </w:p>
    <w:p w14:paraId="77B33A00" w14:textId="77777777" w:rsidR="00381300" w:rsidRDefault="00381300" w:rsidP="00381300">
      <w:pPr>
        <w:widowControl w:val="0"/>
        <w:numPr>
          <w:ilvl w:val="0"/>
          <w:numId w:val="3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Distortion</w:t>
      </w:r>
      <w:proofErr w:type="spellEnd"/>
    </w:p>
    <w:p w14:paraId="31C4F954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C9DD192" w14:textId="77777777" w:rsidR="00381300" w:rsidRDefault="00381300" w:rsidP="00381300">
      <w:pPr>
        <w:widowControl w:val="0"/>
        <w:numPr>
          <w:ilvl w:val="0"/>
          <w:numId w:val="6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Процесс, происходящий при понижении частоты дискретизации:</w:t>
      </w:r>
    </w:p>
    <w:p w14:paraId="7D7DC7DE" w14:textId="77777777" w:rsidR="00381300" w:rsidRDefault="00381300" w:rsidP="00381300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Time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stretching</w:t>
      </w:r>
      <w:proofErr w:type="spellEnd"/>
    </w:p>
    <w:p w14:paraId="5D699D56" w14:textId="77777777" w:rsidR="00381300" w:rsidRDefault="00381300" w:rsidP="00381300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Pitch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shifting</w:t>
      </w:r>
      <w:proofErr w:type="spellEnd"/>
    </w:p>
    <w:p w14:paraId="37C5D8AA" w14:textId="77777777" w:rsidR="00381300" w:rsidRDefault="00381300" w:rsidP="00381300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Downsampling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</w:p>
    <w:p w14:paraId="3C15C53A" w14:textId="77777777" w:rsidR="00381300" w:rsidRDefault="00381300" w:rsidP="00381300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Convolution</w:t>
      </w:r>
      <w:proofErr w:type="spellEnd"/>
    </w:p>
    <w:p w14:paraId="2A3C2940" w14:textId="77777777" w:rsidR="00381300" w:rsidRDefault="00381300" w:rsidP="00381300">
      <w:pPr>
        <w:widowControl w:val="0"/>
        <w:numPr>
          <w:ilvl w:val="0"/>
          <w:numId w:val="3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Distortion</w:t>
      </w:r>
      <w:proofErr w:type="spellEnd"/>
    </w:p>
    <w:p w14:paraId="6107344B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C6E1C5A" w14:textId="77777777" w:rsidR="00381300" w:rsidRDefault="00381300" w:rsidP="00381300">
      <w:pPr>
        <w:widowControl w:val="0"/>
        <w:numPr>
          <w:ilvl w:val="0"/>
          <w:numId w:val="6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Устройство для измерения АЧХ звукового сигнала:</w:t>
      </w:r>
    </w:p>
    <w:p w14:paraId="5742933E" w14:textId="77777777" w:rsidR="00381300" w:rsidRDefault="00381300" w:rsidP="00381300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VU метр</w:t>
      </w:r>
    </w:p>
    <w:p w14:paraId="301796C1" w14:textId="77777777" w:rsidR="00381300" w:rsidRDefault="00381300" w:rsidP="00381300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Амперметр</w:t>
      </w:r>
    </w:p>
    <w:p w14:paraId="13FF2CCD" w14:textId="77777777" w:rsidR="00381300" w:rsidRDefault="00381300" w:rsidP="00381300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Спектроанализатор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14:paraId="3F668146" w14:textId="77777777" w:rsidR="00381300" w:rsidRDefault="00381300" w:rsidP="00381300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Вольтметр</w:t>
      </w:r>
    </w:p>
    <w:p w14:paraId="5A7A3B3C" w14:textId="77777777" w:rsidR="00381300" w:rsidRDefault="00381300" w:rsidP="00381300">
      <w:pPr>
        <w:widowControl w:val="0"/>
        <w:numPr>
          <w:ilvl w:val="0"/>
          <w:numId w:val="3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Тонометр</w:t>
      </w:r>
    </w:p>
    <w:p w14:paraId="1E3F60B7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006DFFE3" w14:textId="77777777" w:rsidR="00381300" w:rsidRDefault="00381300" w:rsidP="00381300">
      <w:pPr>
        <w:widowControl w:val="0"/>
        <w:numPr>
          <w:ilvl w:val="0"/>
          <w:numId w:val="6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Индикатор уровня звукового сигнала:</w:t>
      </w:r>
    </w:p>
    <w:p w14:paraId="16FE4BCF" w14:textId="77777777" w:rsidR="00381300" w:rsidRDefault="00381300" w:rsidP="00381300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VU метр</w:t>
      </w:r>
    </w:p>
    <w:p w14:paraId="34AEFB59" w14:textId="77777777" w:rsidR="00381300" w:rsidRDefault="00381300" w:rsidP="00381300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Амперметр</w:t>
      </w:r>
    </w:p>
    <w:p w14:paraId="37ED5EAF" w14:textId="77777777" w:rsidR="00381300" w:rsidRDefault="00381300" w:rsidP="00381300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Спектроанализатор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14:paraId="28563D80" w14:textId="77777777" w:rsidR="00381300" w:rsidRDefault="00381300" w:rsidP="00381300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Вольтметр</w:t>
      </w:r>
    </w:p>
    <w:p w14:paraId="0F821219" w14:textId="77777777" w:rsidR="00381300" w:rsidRDefault="00381300" w:rsidP="00381300">
      <w:pPr>
        <w:widowControl w:val="0"/>
        <w:numPr>
          <w:ilvl w:val="0"/>
          <w:numId w:val="3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Тонометр</w:t>
      </w:r>
    </w:p>
    <w:p w14:paraId="0BFCFE36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03B108C8" w14:textId="77777777" w:rsidR="00381300" w:rsidRDefault="00381300" w:rsidP="00381300">
      <w:pPr>
        <w:widowControl w:val="0"/>
        <w:numPr>
          <w:ilvl w:val="0"/>
          <w:numId w:val="67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Устройство аналого-цифрового преобразования звукового сигнала:</w:t>
      </w:r>
    </w:p>
    <w:p w14:paraId="39AA85BF" w14:textId="77777777" w:rsidR="00381300" w:rsidRDefault="00381300" w:rsidP="00381300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DAC</w:t>
      </w:r>
    </w:p>
    <w:p w14:paraId="5DD9C6DA" w14:textId="77777777" w:rsidR="00381300" w:rsidRDefault="00381300" w:rsidP="00381300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DSD</w:t>
      </w:r>
    </w:p>
    <w:p w14:paraId="06AE8A91" w14:textId="77777777" w:rsidR="00381300" w:rsidRDefault="00381300" w:rsidP="00381300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PCM</w:t>
      </w:r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14:paraId="71068955" w14:textId="77777777" w:rsidR="00381300" w:rsidRDefault="00381300" w:rsidP="00381300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ADC</w:t>
      </w:r>
    </w:p>
    <w:p w14:paraId="22CF659C" w14:textId="77777777" w:rsidR="00381300" w:rsidRDefault="00381300" w:rsidP="00381300">
      <w:pPr>
        <w:widowControl w:val="0"/>
        <w:numPr>
          <w:ilvl w:val="0"/>
          <w:numId w:val="35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lastRenderedPageBreak/>
        <w:t>AC/DC</w:t>
      </w:r>
    </w:p>
    <w:p w14:paraId="0979E286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3F3E1C8" w14:textId="77777777" w:rsidR="00381300" w:rsidRDefault="00381300" w:rsidP="00381300">
      <w:pPr>
        <w:widowControl w:val="0"/>
        <w:numPr>
          <w:ilvl w:val="0"/>
          <w:numId w:val="68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Импульсно-кодовая модуляция:</w:t>
      </w:r>
    </w:p>
    <w:p w14:paraId="5E298AD9" w14:textId="77777777" w:rsidR="00381300" w:rsidRDefault="00381300" w:rsidP="00381300">
      <w:pPr>
        <w:widowControl w:val="0"/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DAC</w:t>
      </w:r>
    </w:p>
    <w:p w14:paraId="7AC094D3" w14:textId="77777777" w:rsidR="00381300" w:rsidRDefault="00381300" w:rsidP="00381300">
      <w:pPr>
        <w:widowControl w:val="0"/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DSD</w:t>
      </w:r>
    </w:p>
    <w:p w14:paraId="491A555E" w14:textId="77777777" w:rsidR="00381300" w:rsidRDefault="00381300" w:rsidP="00381300">
      <w:pPr>
        <w:widowControl w:val="0"/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 xml:space="preserve">PCM  </w:t>
      </w:r>
    </w:p>
    <w:p w14:paraId="1249D496" w14:textId="77777777" w:rsidR="00381300" w:rsidRDefault="00381300" w:rsidP="00381300">
      <w:pPr>
        <w:widowControl w:val="0"/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ADC</w:t>
      </w:r>
    </w:p>
    <w:p w14:paraId="356D4560" w14:textId="77777777" w:rsidR="00381300" w:rsidRDefault="00381300" w:rsidP="00381300">
      <w:pPr>
        <w:widowControl w:val="0"/>
        <w:numPr>
          <w:ilvl w:val="0"/>
          <w:numId w:val="36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AC/DC</w:t>
      </w:r>
    </w:p>
    <w:p w14:paraId="3C0B4745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17BA0247" w14:textId="77777777" w:rsidR="00381300" w:rsidRDefault="00381300" w:rsidP="00381300">
      <w:pPr>
        <w:widowControl w:val="0"/>
        <w:numPr>
          <w:ilvl w:val="0"/>
          <w:numId w:val="69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Дельта-сигма модуляция:</w:t>
      </w:r>
    </w:p>
    <w:p w14:paraId="55F619F6" w14:textId="77777777" w:rsidR="00381300" w:rsidRDefault="00381300" w:rsidP="00381300">
      <w:pPr>
        <w:widowControl w:val="0"/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DAC</w:t>
      </w:r>
    </w:p>
    <w:p w14:paraId="5D4EC6BC" w14:textId="77777777" w:rsidR="00381300" w:rsidRDefault="00381300" w:rsidP="00381300">
      <w:pPr>
        <w:widowControl w:val="0"/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DSD</w:t>
      </w:r>
    </w:p>
    <w:p w14:paraId="322B085E" w14:textId="77777777" w:rsidR="00381300" w:rsidRDefault="00381300" w:rsidP="00381300">
      <w:pPr>
        <w:widowControl w:val="0"/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PCM</w:t>
      </w:r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14:paraId="37ECD178" w14:textId="77777777" w:rsidR="00381300" w:rsidRDefault="00381300" w:rsidP="00381300">
      <w:pPr>
        <w:widowControl w:val="0"/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ADC</w:t>
      </w:r>
    </w:p>
    <w:p w14:paraId="132CC1D6" w14:textId="77777777" w:rsidR="00381300" w:rsidRDefault="00381300" w:rsidP="00381300">
      <w:pPr>
        <w:widowControl w:val="0"/>
        <w:numPr>
          <w:ilvl w:val="0"/>
          <w:numId w:val="37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AC/DC</w:t>
      </w:r>
    </w:p>
    <w:p w14:paraId="3714EF08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922D9E7" w14:textId="77777777" w:rsidR="00381300" w:rsidRDefault="00381300" w:rsidP="00381300">
      <w:pPr>
        <w:widowControl w:val="0"/>
        <w:numPr>
          <w:ilvl w:val="0"/>
          <w:numId w:val="70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Устройство цифро-аналогового преобразования звукового сигнала:</w:t>
      </w:r>
    </w:p>
    <w:p w14:paraId="090E3E26" w14:textId="77777777" w:rsidR="00381300" w:rsidRDefault="00381300" w:rsidP="00381300">
      <w:pPr>
        <w:widowControl w:val="0"/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val="single" w:color="000000"/>
        </w:rPr>
        <w:t>DAC</w:t>
      </w:r>
    </w:p>
    <w:p w14:paraId="0272F95F" w14:textId="77777777" w:rsidR="00381300" w:rsidRDefault="00381300" w:rsidP="00381300">
      <w:pPr>
        <w:widowControl w:val="0"/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DSD</w:t>
      </w:r>
    </w:p>
    <w:p w14:paraId="0FD56285" w14:textId="77777777" w:rsidR="00381300" w:rsidRDefault="00381300" w:rsidP="00381300">
      <w:pPr>
        <w:widowControl w:val="0"/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PCM</w:t>
      </w:r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14:paraId="083133DB" w14:textId="77777777" w:rsidR="00381300" w:rsidRDefault="00381300" w:rsidP="00381300">
      <w:pPr>
        <w:widowControl w:val="0"/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ADC</w:t>
      </w:r>
    </w:p>
    <w:p w14:paraId="629F1121" w14:textId="77777777" w:rsidR="00381300" w:rsidRDefault="00381300" w:rsidP="00381300">
      <w:pPr>
        <w:widowControl w:val="0"/>
        <w:numPr>
          <w:ilvl w:val="0"/>
          <w:numId w:val="38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AC/DC</w:t>
      </w:r>
    </w:p>
    <w:p w14:paraId="0B60FE27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302C582" w14:textId="77777777" w:rsidR="00381300" w:rsidRDefault="00381300" w:rsidP="00381300">
      <w:pPr>
        <w:widowControl w:val="0"/>
        <w:numPr>
          <w:ilvl w:val="0"/>
          <w:numId w:val="71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Виртуальные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плагины только формата VST поддерживаются:</w:t>
      </w:r>
    </w:p>
    <w:p w14:paraId="3C5FCD91" w14:textId="77777777" w:rsidR="00381300" w:rsidRDefault="00381300" w:rsidP="00381300">
      <w:pPr>
        <w:widowControl w:val="0"/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Pro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Tools</w:t>
      </w:r>
      <w:proofErr w:type="spellEnd"/>
    </w:p>
    <w:p w14:paraId="425DF623" w14:textId="77777777" w:rsidR="00381300" w:rsidRDefault="00381300" w:rsidP="00381300">
      <w:pPr>
        <w:widowControl w:val="0"/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Nuendo</w:t>
      </w:r>
      <w:proofErr w:type="spellEnd"/>
    </w:p>
    <w:p w14:paraId="29B87AFA" w14:textId="77777777" w:rsidR="00381300" w:rsidRDefault="00381300" w:rsidP="00381300">
      <w:pPr>
        <w:widowControl w:val="0"/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MixBus</w:t>
      </w:r>
      <w:proofErr w:type="spellEnd"/>
    </w:p>
    <w:p w14:paraId="25528FA1" w14:textId="77777777" w:rsidR="00381300" w:rsidRDefault="00381300" w:rsidP="00381300">
      <w:pPr>
        <w:widowControl w:val="0"/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Logic</w:t>
      </w:r>
      <w:proofErr w:type="spellEnd"/>
    </w:p>
    <w:p w14:paraId="6B5CDFEA" w14:textId="77777777" w:rsidR="00381300" w:rsidRDefault="00381300" w:rsidP="00381300">
      <w:pPr>
        <w:widowControl w:val="0"/>
        <w:numPr>
          <w:ilvl w:val="0"/>
          <w:numId w:val="39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Musescore</w:t>
      </w:r>
      <w:proofErr w:type="spellEnd"/>
    </w:p>
    <w:p w14:paraId="6506F856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5771DD79" w14:textId="77777777" w:rsidR="00381300" w:rsidRDefault="00381300" w:rsidP="00381300">
      <w:pPr>
        <w:widowControl w:val="0"/>
        <w:numPr>
          <w:ilvl w:val="0"/>
          <w:numId w:val="72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Виртуальные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плагины только формата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Au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поддерживаются:</w:t>
      </w:r>
    </w:p>
    <w:p w14:paraId="464A49D1" w14:textId="77777777" w:rsidR="00381300" w:rsidRDefault="00381300" w:rsidP="00381300">
      <w:pPr>
        <w:widowControl w:val="0"/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Pro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Tools</w:t>
      </w:r>
      <w:proofErr w:type="spellEnd"/>
    </w:p>
    <w:p w14:paraId="2AFEAF1E" w14:textId="77777777" w:rsidR="00381300" w:rsidRDefault="00381300" w:rsidP="00381300">
      <w:pPr>
        <w:widowControl w:val="0"/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Nuendo</w:t>
      </w:r>
      <w:proofErr w:type="spellEnd"/>
    </w:p>
    <w:p w14:paraId="0790E3B9" w14:textId="77777777" w:rsidR="00381300" w:rsidRDefault="00381300" w:rsidP="00381300">
      <w:pPr>
        <w:widowControl w:val="0"/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MixBus</w:t>
      </w:r>
      <w:proofErr w:type="spellEnd"/>
    </w:p>
    <w:p w14:paraId="5C7CF12B" w14:textId="77777777" w:rsidR="00381300" w:rsidRDefault="00381300" w:rsidP="00381300">
      <w:pPr>
        <w:widowControl w:val="0"/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Logic</w:t>
      </w:r>
      <w:proofErr w:type="spellEnd"/>
    </w:p>
    <w:p w14:paraId="403CEAF8" w14:textId="77777777" w:rsidR="00381300" w:rsidRDefault="00381300" w:rsidP="00381300">
      <w:pPr>
        <w:widowControl w:val="0"/>
        <w:numPr>
          <w:ilvl w:val="0"/>
          <w:numId w:val="40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Musescore</w:t>
      </w:r>
      <w:proofErr w:type="spellEnd"/>
    </w:p>
    <w:p w14:paraId="7C0EF898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6563CA84" w14:textId="77777777" w:rsidR="00381300" w:rsidRDefault="00381300" w:rsidP="00381300">
      <w:pPr>
        <w:widowControl w:val="0"/>
        <w:numPr>
          <w:ilvl w:val="0"/>
          <w:numId w:val="73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Виртуальные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плагины только формата AAX поддерживаются:</w:t>
      </w:r>
    </w:p>
    <w:p w14:paraId="405D07FD" w14:textId="77777777" w:rsidR="00381300" w:rsidRDefault="00381300" w:rsidP="00381300">
      <w:pPr>
        <w:widowControl w:val="0"/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Pro</w:t>
      </w:r>
      <w:proofErr w:type="spellEnd"/>
      <w:r>
        <w:rPr>
          <w:rFonts w:ascii="HelveticaNeue" w:hAnsi="HelveticaNeue" w:cs="HelveticaNeue"/>
          <w:color w:val="000000"/>
          <w:u w:val="single"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val="single" w:color="000000"/>
        </w:rPr>
        <w:t>Tools</w:t>
      </w:r>
      <w:proofErr w:type="spellEnd"/>
    </w:p>
    <w:p w14:paraId="4C084D2D" w14:textId="77777777" w:rsidR="00381300" w:rsidRDefault="00381300" w:rsidP="00381300">
      <w:pPr>
        <w:widowControl w:val="0"/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Nuendo</w:t>
      </w:r>
      <w:proofErr w:type="spellEnd"/>
    </w:p>
    <w:p w14:paraId="75859022" w14:textId="77777777" w:rsidR="00381300" w:rsidRDefault="00381300" w:rsidP="00381300">
      <w:pPr>
        <w:widowControl w:val="0"/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MixBus</w:t>
      </w:r>
      <w:proofErr w:type="spellEnd"/>
    </w:p>
    <w:p w14:paraId="1FF771EC" w14:textId="77777777" w:rsidR="00381300" w:rsidRDefault="00381300" w:rsidP="00381300">
      <w:pPr>
        <w:widowControl w:val="0"/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Logic</w:t>
      </w:r>
      <w:proofErr w:type="spellEnd"/>
    </w:p>
    <w:p w14:paraId="72DA3117" w14:textId="77777777" w:rsidR="00381300" w:rsidRDefault="00381300" w:rsidP="00381300">
      <w:pPr>
        <w:widowControl w:val="0"/>
        <w:numPr>
          <w:ilvl w:val="0"/>
          <w:numId w:val="41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Musescore</w:t>
      </w:r>
      <w:proofErr w:type="spellEnd"/>
    </w:p>
    <w:p w14:paraId="379A2EB3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30FE5FDF" w14:textId="77777777" w:rsidR="00381300" w:rsidRDefault="00381300" w:rsidP="00381300">
      <w:pPr>
        <w:widowControl w:val="0"/>
        <w:numPr>
          <w:ilvl w:val="0"/>
          <w:numId w:val="74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Виртуальные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плагины формата LV2 поддерживаются:</w:t>
      </w:r>
    </w:p>
    <w:p w14:paraId="29B0B57F" w14:textId="77777777" w:rsidR="00381300" w:rsidRDefault="00381300" w:rsidP="00381300">
      <w:pPr>
        <w:widowControl w:val="0"/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Pro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Tools</w:t>
      </w:r>
      <w:proofErr w:type="spellEnd"/>
    </w:p>
    <w:p w14:paraId="7B2F878C" w14:textId="77777777" w:rsidR="00381300" w:rsidRDefault="00381300" w:rsidP="00381300">
      <w:pPr>
        <w:widowControl w:val="0"/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Nuendo</w:t>
      </w:r>
      <w:proofErr w:type="spellEnd"/>
    </w:p>
    <w:p w14:paraId="697011D3" w14:textId="77777777" w:rsidR="00381300" w:rsidRDefault="00381300" w:rsidP="00381300">
      <w:pPr>
        <w:widowControl w:val="0"/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MixBus</w:t>
      </w:r>
      <w:proofErr w:type="spellEnd"/>
    </w:p>
    <w:p w14:paraId="0B68B12F" w14:textId="77777777" w:rsidR="00381300" w:rsidRDefault="00381300" w:rsidP="00381300">
      <w:pPr>
        <w:widowControl w:val="0"/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Logic</w:t>
      </w:r>
      <w:proofErr w:type="spellEnd"/>
    </w:p>
    <w:p w14:paraId="4A621045" w14:textId="77777777" w:rsidR="00381300" w:rsidRDefault="00381300" w:rsidP="00381300">
      <w:pPr>
        <w:widowControl w:val="0"/>
        <w:numPr>
          <w:ilvl w:val="0"/>
          <w:numId w:val="42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Musescore</w:t>
      </w:r>
      <w:proofErr w:type="spellEnd"/>
    </w:p>
    <w:p w14:paraId="2F1709C0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color="000000"/>
        </w:rPr>
      </w:pPr>
    </w:p>
    <w:p w14:paraId="21DDC6B2" w14:textId="77777777" w:rsidR="00381300" w:rsidRDefault="00381300" w:rsidP="00381300">
      <w:pPr>
        <w:widowControl w:val="0"/>
        <w:numPr>
          <w:ilvl w:val="0"/>
          <w:numId w:val="75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proofErr w:type="gramStart"/>
      <w:r>
        <w:rPr>
          <w:rFonts w:ascii="HelveticaNeue-Bold" w:hAnsi="HelveticaNeue-Bold" w:cs="HelveticaNeue-Bold"/>
          <w:b/>
          <w:bCs/>
          <w:color w:val="000000"/>
          <w:u w:color="000000"/>
        </w:rPr>
        <w:t>Виртуальные</w:t>
      </w:r>
      <w:proofErr w:type="gramEnd"/>
      <w:r>
        <w:rPr>
          <w:rFonts w:ascii="HelveticaNeue-Bold" w:hAnsi="HelveticaNeue-Bold" w:cs="HelveticaNeue-Bold"/>
          <w:b/>
          <w:bCs/>
          <w:color w:val="000000"/>
          <w:u w:color="000000"/>
        </w:rPr>
        <w:t xml:space="preserve"> плагины AAX, </w:t>
      </w:r>
      <w:proofErr w:type="spellStart"/>
      <w:r>
        <w:rPr>
          <w:rFonts w:ascii="HelveticaNeue-Bold" w:hAnsi="HelveticaNeue-Bold" w:cs="HelveticaNeue-Bold"/>
          <w:b/>
          <w:bCs/>
          <w:color w:val="000000"/>
          <w:u w:color="000000"/>
        </w:rPr>
        <w:t>Au</w:t>
      </w:r>
      <w:proofErr w:type="spellEnd"/>
      <w:r>
        <w:rPr>
          <w:rFonts w:ascii="HelveticaNeue-Bold" w:hAnsi="HelveticaNeue-Bold" w:cs="HelveticaNeue-Bold"/>
          <w:b/>
          <w:bCs/>
          <w:color w:val="000000"/>
          <w:u w:color="000000"/>
        </w:rPr>
        <w:t>, LV2, VST не поддерживаются:</w:t>
      </w:r>
    </w:p>
    <w:p w14:paraId="541C5A21" w14:textId="77777777" w:rsidR="00381300" w:rsidRDefault="00381300" w:rsidP="00381300">
      <w:pPr>
        <w:widowControl w:val="0"/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lastRenderedPageBreak/>
        <w:t>Pro</w:t>
      </w:r>
      <w:proofErr w:type="spellEnd"/>
      <w:r>
        <w:rPr>
          <w:rFonts w:ascii="HelveticaNeue" w:hAnsi="HelveticaNeue" w:cs="HelveticaNeue"/>
          <w:color w:val="000000"/>
          <w:u w:color="000000"/>
        </w:rPr>
        <w:t xml:space="preserve"> </w:t>
      </w:r>
      <w:proofErr w:type="spellStart"/>
      <w:r>
        <w:rPr>
          <w:rFonts w:ascii="HelveticaNeue" w:hAnsi="HelveticaNeue" w:cs="HelveticaNeue"/>
          <w:color w:val="000000"/>
          <w:u w:color="000000"/>
        </w:rPr>
        <w:t>Tools</w:t>
      </w:r>
      <w:proofErr w:type="spellEnd"/>
    </w:p>
    <w:p w14:paraId="5EBA780E" w14:textId="77777777" w:rsidR="00381300" w:rsidRDefault="00381300" w:rsidP="00381300">
      <w:pPr>
        <w:widowControl w:val="0"/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Nuendo</w:t>
      </w:r>
      <w:proofErr w:type="spellEnd"/>
    </w:p>
    <w:p w14:paraId="329CA9A6" w14:textId="77777777" w:rsidR="00381300" w:rsidRDefault="00381300" w:rsidP="00381300">
      <w:pPr>
        <w:widowControl w:val="0"/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MixBus</w:t>
      </w:r>
      <w:proofErr w:type="spellEnd"/>
    </w:p>
    <w:p w14:paraId="3F2502BF" w14:textId="77777777" w:rsidR="00381300" w:rsidRDefault="00381300" w:rsidP="00381300">
      <w:pPr>
        <w:widowControl w:val="0"/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Logic</w:t>
      </w:r>
      <w:proofErr w:type="spellEnd"/>
    </w:p>
    <w:p w14:paraId="09E73122" w14:textId="77777777" w:rsidR="00381300" w:rsidRDefault="00381300" w:rsidP="00381300">
      <w:pPr>
        <w:widowControl w:val="0"/>
        <w:numPr>
          <w:ilvl w:val="0"/>
          <w:numId w:val="43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Musescore</w:t>
      </w:r>
      <w:proofErr w:type="spellEnd"/>
    </w:p>
    <w:p w14:paraId="05548D5E" w14:textId="77777777" w:rsidR="00381300" w:rsidRDefault="00381300" w:rsidP="00381300">
      <w:pPr>
        <w:widowControl w:val="0"/>
        <w:autoSpaceDE w:val="0"/>
        <w:autoSpaceDN w:val="0"/>
        <w:adjustRightInd w:val="0"/>
        <w:rPr>
          <w:rFonts w:ascii="HelveticaNeue" w:hAnsi="HelveticaNeue" w:cs="HelveticaNeue"/>
          <w:color w:val="000000"/>
          <w:u w:val="single" w:color="000000"/>
        </w:rPr>
      </w:pPr>
    </w:p>
    <w:p w14:paraId="17C0027A" w14:textId="77777777" w:rsidR="00381300" w:rsidRDefault="00381300" w:rsidP="00381300">
      <w:pPr>
        <w:widowControl w:val="0"/>
        <w:numPr>
          <w:ilvl w:val="0"/>
          <w:numId w:val="76"/>
        </w:numPr>
        <w:tabs>
          <w:tab w:val="left" w:pos="566"/>
          <w:tab w:val="left" w:pos="926"/>
        </w:tabs>
        <w:autoSpaceDE w:val="0"/>
        <w:autoSpaceDN w:val="0"/>
        <w:adjustRightInd w:val="0"/>
        <w:ind w:left="926"/>
        <w:rPr>
          <w:rFonts w:ascii="HelveticaNeue-Bold" w:hAnsi="HelveticaNeue-Bold" w:cs="HelveticaNeue-Bold"/>
          <w:b/>
          <w:bCs/>
          <w:color w:val="000000"/>
          <w:u w:color="000000"/>
        </w:rPr>
      </w:pPr>
      <w:r>
        <w:rPr>
          <w:rFonts w:ascii="HelveticaNeue-Bold" w:hAnsi="HelveticaNeue-Bold" w:cs="HelveticaNeue-Bold"/>
          <w:b/>
          <w:bCs/>
          <w:color w:val="000000"/>
          <w:u w:color="000000"/>
        </w:rPr>
        <w:t>Финальная обработка музыкального материала:</w:t>
      </w:r>
    </w:p>
    <w:p w14:paraId="3C2BC60E" w14:textId="77777777" w:rsidR="00381300" w:rsidRDefault="00381300" w:rsidP="00381300">
      <w:pPr>
        <w:widowControl w:val="0"/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Сведение</w:t>
      </w:r>
    </w:p>
    <w:p w14:paraId="7659E8B7" w14:textId="77777777" w:rsidR="00381300" w:rsidRDefault="00381300" w:rsidP="00381300">
      <w:pPr>
        <w:widowControl w:val="0"/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proofErr w:type="spellStart"/>
      <w:r>
        <w:rPr>
          <w:rFonts w:ascii="HelveticaNeue" w:hAnsi="HelveticaNeue" w:cs="HelveticaNeue"/>
          <w:color w:val="000000"/>
          <w:u w:val="single" w:color="000000"/>
        </w:rPr>
        <w:t>Мастеринг</w:t>
      </w:r>
      <w:proofErr w:type="spellEnd"/>
    </w:p>
    <w:p w14:paraId="7241A851" w14:textId="77777777" w:rsidR="00381300" w:rsidRDefault="00381300" w:rsidP="00381300">
      <w:pPr>
        <w:widowControl w:val="0"/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val="single" w:color="000000"/>
        </w:rPr>
      </w:pPr>
      <w:r>
        <w:rPr>
          <w:rFonts w:ascii="HelveticaNeue" w:hAnsi="HelveticaNeue" w:cs="HelveticaNeue"/>
          <w:color w:val="000000"/>
          <w:u w:color="000000"/>
        </w:rPr>
        <w:t>Аранжировка</w:t>
      </w:r>
      <w:r>
        <w:rPr>
          <w:rFonts w:ascii="HelveticaNeue" w:hAnsi="HelveticaNeue" w:cs="HelveticaNeue"/>
          <w:color w:val="000000"/>
          <w:u w:val="single" w:color="000000"/>
        </w:rPr>
        <w:t xml:space="preserve">  </w:t>
      </w:r>
    </w:p>
    <w:p w14:paraId="5BE324BC" w14:textId="77777777" w:rsidR="00381300" w:rsidRDefault="00381300" w:rsidP="00381300">
      <w:pPr>
        <w:widowControl w:val="0"/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r>
        <w:rPr>
          <w:rFonts w:ascii="HelveticaNeue" w:hAnsi="HelveticaNeue" w:cs="HelveticaNeue"/>
          <w:color w:val="000000"/>
          <w:u w:color="000000"/>
        </w:rPr>
        <w:t>Монтаж</w:t>
      </w:r>
    </w:p>
    <w:p w14:paraId="34051D22" w14:textId="77777777" w:rsidR="00381300" w:rsidRDefault="00381300" w:rsidP="00381300">
      <w:pPr>
        <w:widowControl w:val="0"/>
        <w:numPr>
          <w:ilvl w:val="0"/>
          <w:numId w:val="44"/>
        </w:numPr>
        <w:tabs>
          <w:tab w:val="left" w:pos="20"/>
          <w:tab w:val="left" w:pos="360"/>
        </w:tabs>
        <w:autoSpaceDE w:val="0"/>
        <w:autoSpaceDN w:val="0"/>
        <w:adjustRightInd w:val="0"/>
        <w:ind w:left="360"/>
        <w:rPr>
          <w:rFonts w:ascii="HelveticaNeue" w:hAnsi="HelveticaNeue" w:cs="HelveticaNeue"/>
          <w:color w:val="000000"/>
          <w:u w:color="000000"/>
        </w:rPr>
      </w:pPr>
      <w:proofErr w:type="spellStart"/>
      <w:r>
        <w:rPr>
          <w:rFonts w:ascii="HelveticaNeue" w:hAnsi="HelveticaNeue" w:cs="HelveticaNeue"/>
          <w:color w:val="000000"/>
          <w:u w:color="000000"/>
        </w:rPr>
        <w:t>Скоринг</w:t>
      </w:r>
      <w:proofErr w:type="spellEnd"/>
    </w:p>
    <w:p w14:paraId="433B7D37" w14:textId="77777777" w:rsidR="00381300" w:rsidRDefault="00381300" w:rsidP="00381300">
      <w:pPr>
        <w:pStyle w:val="a6"/>
      </w:pPr>
    </w:p>
    <w:p w14:paraId="5C3F74FB" w14:textId="77777777" w:rsidR="00813029" w:rsidRPr="00381300" w:rsidRDefault="00813029" w:rsidP="00381300">
      <w:pPr>
        <w:jc w:val="both"/>
        <w:rPr>
          <w:b/>
          <w:bCs/>
        </w:rPr>
      </w:pPr>
    </w:p>
    <w:p w14:paraId="09779E66" w14:textId="77777777" w:rsidR="00381300" w:rsidRPr="001919E7" w:rsidRDefault="00381300" w:rsidP="00381300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14:paraId="4D046108" w14:textId="77777777" w:rsidR="00381300" w:rsidRPr="001919E7" w:rsidRDefault="00381300" w:rsidP="00381300">
      <w:pPr>
        <w:pStyle w:val="Default"/>
        <w:rPr>
          <w:b/>
          <w:bCs/>
        </w:rPr>
      </w:pPr>
    </w:p>
    <w:tbl>
      <w:tblPr>
        <w:tblOverlap w:val="never"/>
        <w:tblW w:w="10216" w:type="dxa"/>
        <w:tblInd w:w="-8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381300" w:rsidRPr="001919E7" w14:paraId="14FCA45A" w14:textId="77777777" w:rsidTr="00381300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B4FAA" w14:textId="77777777" w:rsidR="00381300" w:rsidRPr="001919E7" w:rsidRDefault="00381300" w:rsidP="0002451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C0BD8" w14:textId="77777777" w:rsidR="00381300" w:rsidRPr="001919E7" w:rsidRDefault="00381300" w:rsidP="0002451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F2434" w14:textId="77777777" w:rsidR="00381300" w:rsidRPr="001919E7" w:rsidRDefault="00381300" w:rsidP="0002451A">
            <w:pPr>
              <w:widowControl w:val="0"/>
              <w:jc w:val="center"/>
              <w:rPr>
                <w:lang w:bidi="ru-RU"/>
              </w:rPr>
            </w:pPr>
            <w:r w:rsidRPr="001919E7">
              <w:rPr>
                <w:lang w:bidi="ru-RU"/>
              </w:rPr>
              <w:t>Критерии</w:t>
            </w:r>
          </w:p>
        </w:tc>
      </w:tr>
      <w:tr w:rsidR="00381300" w:rsidRPr="001919E7" w14:paraId="45B3D87F" w14:textId="77777777" w:rsidTr="00381300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9D2C8" w14:textId="77777777" w:rsidR="00381300" w:rsidRPr="001919E7" w:rsidRDefault="00381300" w:rsidP="0002451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Отлично</w:t>
            </w:r>
          </w:p>
          <w:p w14:paraId="34582470" w14:textId="77777777" w:rsidR="00381300" w:rsidRPr="001919E7" w:rsidRDefault="00381300" w:rsidP="0002451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7AB81A" w14:textId="77777777" w:rsidR="00381300" w:rsidRPr="001919E7" w:rsidRDefault="00381300" w:rsidP="00381300">
            <w:pPr>
              <w:widowControl w:val="0"/>
              <w:numPr>
                <w:ilvl w:val="0"/>
                <w:numId w:val="78"/>
              </w:numPr>
              <w:tabs>
                <w:tab w:val="left" w:pos="293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14:paraId="62F587FF" w14:textId="77777777" w:rsidR="00381300" w:rsidRPr="001919E7" w:rsidRDefault="00381300" w:rsidP="00381300">
            <w:pPr>
              <w:widowControl w:val="0"/>
              <w:numPr>
                <w:ilvl w:val="0"/>
                <w:numId w:val="78"/>
              </w:numPr>
              <w:tabs>
                <w:tab w:val="left" w:pos="487"/>
              </w:tabs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6F3794" w14:textId="77777777" w:rsidR="00381300" w:rsidRPr="001919E7" w:rsidRDefault="00381300" w:rsidP="0002451A">
            <w:pPr>
              <w:widowControl w:val="0"/>
              <w:ind w:left="68"/>
              <w:jc w:val="both"/>
              <w:rPr>
                <w:lang w:bidi="ru-RU"/>
              </w:rPr>
            </w:pPr>
            <w:r w:rsidRPr="001919E7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1919E7">
              <w:t>выполнены правильно от 85 до 100 % заданий</w:t>
            </w:r>
          </w:p>
        </w:tc>
      </w:tr>
      <w:tr w:rsidR="00381300" w:rsidRPr="001919E7" w14:paraId="5D9F3109" w14:textId="77777777" w:rsidTr="00381300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54EAA" w14:textId="77777777" w:rsidR="00381300" w:rsidRPr="001919E7" w:rsidRDefault="00381300" w:rsidP="0002451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Хорошо</w:t>
            </w:r>
          </w:p>
          <w:p w14:paraId="58279C7C" w14:textId="77777777" w:rsidR="00381300" w:rsidRPr="001919E7" w:rsidRDefault="00381300" w:rsidP="0002451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AB1AE4" w14:textId="77777777" w:rsidR="00381300" w:rsidRPr="001919E7" w:rsidRDefault="00381300" w:rsidP="0002451A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334822" w14:textId="77777777" w:rsidR="00381300" w:rsidRPr="001919E7" w:rsidRDefault="00381300" w:rsidP="0002451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1919E7">
              <w:t>выполнено правильно от 70 до 84 % заданий</w:t>
            </w:r>
          </w:p>
          <w:p w14:paraId="3F63401B" w14:textId="77777777" w:rsidR="00381300" w:rsidRPr="001919E7" w:rsidRDefault="00381300" w:rsidP="0002451A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381300" w:rsidRPr="001919E7" w14:paraId="1EA7B550" w14:textId="77777777" w:rsidTr="0038130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90F52" w14:textId="77777777" w:rsidR="00381300" w:rsidRPr="001919E7" w:rsidRDefault="00381300" w:rsidP="0002451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53D8998" w14:textId="77777777" w:rsidR="00381300" w:rsidRPr="001919E7" w:rsidRDefault="00381300" w:rsidP="0002451A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446AA" w14:textId="77777777" w:rsidR="00381300" w:rsidRPr="001919E7" w:rsidRDefault="00381300" w:rsidP="0002451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381300" w:rsidRPr="001919E7" w14:paraId="7E51AEFD" w14:textId="77777777" w:rsidTr="00381300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37177" w14:textId="77777777" w:rsidR="00381300" w:rsidRPr="001919E7" w:rsidRDefault="00381300" w:rsidP="0002451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84ACF0" w14:textId="77777777" w:rsidR="00381300" w:rsidRPr="001919E7" w:rsidRDefault="00381300" w:rsidP="0002451A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EB2A56" w14:textId="77777777" w:rsidR="00381300" w:rsidRPr="001919E7" w:rsidRDefault="00381300" w:rsidP="0002451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от 55 до 69 % заданий</w:t>
            </w:r>
          </w:p>
          <w:p w14:paraId="3EC3F318" w14:textId="77777777" w:rsidR="00381300" w:rsidRPr="001919E7" w:rsidRDefault="00381300" w:rsidP="0002451A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381300" w:rsidRPr="001919E7" w14:paraId="4BC5204E" w14:textId="77777777" w:rsidTr="00381300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B326DC" w14:textId="77777777" w:rsidR="00381300" w:rsidRPr="001919E7" w:rsidRDefault="00381300" w:rsidP="0002451A">
            <w:pPr>
              <w:widowControl w:val="0"/>
              <w:rPr>
                <w:lang w:bidi="ru-RU"/>
              </w:rPr>
            </w:pPr>
            <w:r w:rsidRPr="001919E7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9E67EA4" w14:textId="77777777" w:rsidR="00381300" w:rsidRPr="001919E7" w:rsidRDefault="00381300" w:rsidP="0002451A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546AC" w14:textId="77777777" w:rsidR="00381300" w:rsidRPr="001919E7" w:rsidRDefault="00381300" w:rsidP="0002451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381300" w:rsidRPr="001919E7" w14:paraId="6F38CA8B" w14:textId="77777777" w:rsidTr="00381300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538DC" w14:textId="77777777" w:rsidR="00381300" w:rsidRPr="001919E7" w:rsidRDefault="00381300" w:rsidP="0002451A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338AD" w14:textId="77777777" w:rsidR="00381300" w:rsidRPr="001919E7" w:rsidRDefault="00381300" w:rsidP="0002451A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1F5C6" w14:textId="77777777" w:rsidR="00381300" w:rsidRPr="001919E7" w:rsidRDefault="00381300" w:rsidP="0002451A">
            <w:pPr>
              <w:pStyle w:val="Default"/>
              <w:jc w:val="both"/>
            </w:pPr>
            <w:r w:rsidRPr="001919E7">
              <w:rPr>
                <w:rFonts w:eastAsia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1919E7">
              <w:t>выполнено правильно менее 55 % заданий</w:t>
            </w:r>
          </w:p>
          <w:p w14:paraId="3AEE9E39" w14:textId="77777777" w:rsidR="00381300" w:rsidRPr="001919E7" w:rsidRDefault="00381300" w:rsidP="0002451A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14:paraId="70BF2E87" w14:textId="77777777" w:rsidR="00381300" w:rsidRPr="00C9688A" w:rsidRDefault="00381300" w:rsidP="00381300">
      <w:pPr>
        <w:pStyle w:val="a6"/>
        <w:ind w:left="142" w:firstLine="567"/>
        <w:jc w:val="both"/>
        <w:rPr>
          <w:b/>
          <w:bCs/>
        </w:rPr>
      </w:pPr>
    </w:p>
    <w:p w14:paraId="7168F0F1" w14:textId="77777777" w:rsidR="00813029" w:rsidRDefault="00813029">
      <w:pPr>
        <w:sectPr w:rsidR="00813029">
          <w:footerReference w:type="default" r:id="rId8"/>
          <w:endnotePr>
            <w:numFmt w:val="decimal"/>
          </w:endnotePr>
          <w:pgSz w:w="11906" w:h="16838"/>
          <w:pgMar w:top="1134" w:right="851" w:bottom="1134" w:left="1701" w:header="0" w:footer="709" w:gutter="0"/>
          <w:cols w:space="720"/>
        </w:sectPr>
      </w:pPr>
    </w:p>
    <w:p w14:paraId="61F05026" w14:textId="77777777" w:rsidR="00813029" w:rsidRDefault="00813029" w:rsidP="00381300">
      <w:pPr>
        <w:pStyle w:val="2"/>
      </w:pPr>
      <w:bookmarkStart w:id="2" w:name="_Toc6506055"/>
      <w:bookmarkEnd w:id="2"/>
    </w:p>
    <w:p w14:paraId="5B3FB2B8" w14:textId="77777777" w:rsidR="00813029" w:rsidRDefault="00813029"/>
    <w:p w14:paraId="35B832C8" w14:textId="77777777" w:rsidR="00813029" w:rsidRDefault="00813029"/>
    <w:p w14:paraId="7680F8BF" w14:textId="77777777" w:rsidR="00813029" w:rsidRDefault="00A13237">
      <w:pPr>
        <w:jc w:val="center"/>
      </w:pPr>
      <w:r>
        <w:rPr>
          <w:b/>
          <w:bCs/>
        </w:rPr>
        <w:t>Практические и индивидуальные занятия</w:t>
      </w:r>
      <w:r>
        <w:t>.</w:t>
      </w:r>
      <w:r w:rsidR="00381300">
        <w:t xml:space="preserve"> (ПК -1, ПК-3, ПК-4)</w:t>
      </w:r>
    </w:p>
    <w:p w14:paraId="4CD3AC46" w14:textId="77777777"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Стерео запись сольных исполнителей или ансамбля русских народных инструментов. Запись эстрадных исполнителей с наложением на готовую фонограмму («минус») или под синтезатор. Записи камерных ансамбле</w:t>
      </w:r>
      <w:proofErr w:type="gramStart"/>
      <w:r>
        <w:t>й(</w:t>
      </w:r>
      <w:proofErr w:type="gramEnd"/>
      <w:r>
        <w:t>ансамбли с фортепиано, трио, квартеты, брасс квинтет). Записи малых джазовых составов (дуэты, трио, квартеты, джазовый вокал с сопровождением).</w:t>
      </w:r>
    </w:p>
    <w:p w14:paraId="6F84E10E" w14:textId="77777777"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Записи оркестров народных инструментов и духовых оркестров Запись эстрадных композиций с использованием MIDI интерфейса. Запись драматического спектакля со сцены театра или в студии. Запись драматической речи.</w:t>
      </w:r>
    </w:p>
    <w:p w14:paraId="57BAB7F1" w14:textId="77777777"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Записи хоровой музыки (академические коллективы, народные ансамбли и хоры). Записи камерных оркестров и солирующих инструментов в сопровождении камерных оркестров. Записи симфонических оркестров и солирующих инструментов в их сопровождении. Многодорожечная запись со сведением.</w:t>
      </w:r>
    </w:p>
    <w:p w14:paraId="312F7B15" w14:textId="77777777"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Записи эстрадных и джазовых коллективов с использованием многократных наложений. Запись больших джазовых оркестров (</w:t>
      </w:r>
      <w:proofErr w:type="spellStart"/>
      <w:r>
        <w:t>бигбэндов</w:t>
      </w:r>
      <w:proofErr w:type="spellEnd"/>
      <w:r>
        <w:t>). Театрально-сценические записи (опера или оперетта).</w:t>
      </w:r>
    </w:p>
    <w:p w14:paraId="0591A901" w14:textId="77777777"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Многодорожечная запись со сведением. Записи произведений кантатно-ораториального жанра. Запись небольшого произведения или фрагмента в жанре мюзикла. Запись оперы. Работа по озвучиванию концертов, мюзикла.</w:t>
      </w:r>
    </w:p>
    <w:p w14:paraId="400D2CB5" w14:textId="77777777" w:rsidR="00813029" w:rsidRDefault="00A13237" w:rsidP="00A13237">
      <w:pPr>
        <w:numPr>
          <w:ilvl w:val="0"/>
          <w:numId w:val="4"/>
        </w:numPr>
        <w:ind w:left="567" w:firstLine="567"/>
        <w:jc w:val="both"/>
      </w:pPr>
      <w:r>
        <w:t>Многодорожечная запись со сведением. Записи произведений кантатно-ораториального жанра. Запись небольшого произведения или фрагмента в жанре мюзикла. Запись оперы. Работа по озвучиванию концертов, мюзикла. Подготовка выпускной квалификационной работы.</w:t>
      </w:r>
    </w:p>
    <w:p w14:paraId="5478EF13" w14:textId="77777777" w:rsidR="00813029" w:rsidRPr="00381300" w:rsidRDefault="00A13237" w:rsidP="00381300">
      <w:pPr>
        <w:tabs>
          <w:tab w:val="left" w:pos="8789"/>
          <w:tab w:val="left" w:pos="9214"/>
        </w:tabs>
        <w:ind w:right="651"/>
        <w:jc w:val="both"/>
        <w:rPr>
          <w:b/>
          <w:bCs/>
        </w:rPr>
      </w:pPr>
      <w:r>
        <w:rPr>
          <w:b/>
          <w:bCs/>
        </w:rPr>
        <w:tab/>
      </w:r>
      <w:bookmarkStart w:id="3" w:name="_Toc6506057"/>
      <w:bookmarkEnd w:id="3"/>
    </w:p>
    <w:p w14:paraId="3E788524" w14:textId="77777777" w:rsidR="00813029" w:rsidRDefault="00813029">
      <w:pPr>
        <w:rPr>
          <w:color w:val="404040"/>
          <w:sz w:val="22"/>
          <w:szCs w:val="22"/>
        </w:rPr>
      </w:pPr>
    </w:p>
    <w:p w14:paraId="30989CBB" w14:textId="77777777" w:rsidR="00813029" w:rsidRDefault="00A13237">
      <w:pPr>
        <w:tabs>
          <w:tab w:val="left" w:pos="8789"/>
          <w:tab w:val="left" w:pos="9214"/>
        </w:tabs>
        <w:ind w:right="651" w:firstLine="709"/>
        <w:jc w:val="center"/>
        <w:rPr>
          <w:b/>
          <w:bCs/>
        </w:rPr>
      </w:pPr>
      <w:bookmarkStart w:id="4" w:name="_Toc6506058"/>
      <w:bookmarkEnd w:id="4"/>
      <w:r>
        <w:rPr>
          <w:b/>
          <w:bCs/>
        </w:rPr>
        <w:t xml:space="preserve">Вопросы к экзаменам </w:t>
      </w:r>
      <w:r w:rsidR="00381300">
        <w:rPr>
          <w:b/>
          <w:bCs/>
        </w:rPr>
        <w:t>(ОПК-1, ПК-1, ПК-3, ПК-4)</w:t>
      </w:r>
    </w:p>
    <w:p w14:paraId="69C185ED" w14:textId="77777777" w:rsidR="00813029" w:rsidRDefault="00A13237">
      <w:pPr>
        <w:ind w:left="709" w:hanging="283"/>
        <w:jc w:val="center"/>
        <w:rPr>
          <w:b/>
          <w:bCs/>
        </w:rPr>
      </w:pPr>
      <w:r>
        <w:rPr>
          <w:b/>
          <w:bCs/>
        </w:rPr>
        <w:t>Список № 1</w:t>
      </w:r>
    </w:p>
    <w:p w14:paraId="403BC6B0" w14:textId="77777777" w:rsidR="00813029" w:rsidRDefault="00813029">
      <w:pPr>
        <w:ind w:left="709" w:hanging="283"/>
        <w:jc w:val="center"/>
        <w:rPr>
          <w:b/>
          <w:bCs/>
        </w:rPr>
      </w:pPr>
    </w:p>
    <w:p w14:paraId="504235DD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Использование микрофонных стереофонических систем. (Система АВ, Система </w:t>
      </w:r>
      <w:proofErr w:type="spellStart"/>
      <w:r>
        <w:t>XY,Система</w:t>
      </w:r>
      <w:proofErr w:type="spellEnd"/>
      <w:r>
        <w:t xml:space="preserve"> MS)</w:t>
      </w:r>
    </w:p>
    <w:p w14:paraId="171936A8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Подбор микрофона под особенности голоса. Расстояние между артистом и микрофоном, положение микрофона, поп-фильтр. </w:t>
      </w:r>
      <w:proofErr w:type="spellStart"/>
      <w:r>
        <w:t>Эквализация</w:t>
      </w:r>
      <w:proofErr w:type="spellEnd"/>
      <w:r>
        <w:t xml:space="preserve"> мужского и женского голоса. Певческие форманты. </w:t>
      </w:r>
    </w:p>
    <w:p w14:paraId="3D527691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Работа звукорежиссера с инструментальными усилителями. Приемы </w:t>
      </w:r>
      <w:proofErr w:type="spellStart"/>
      <w:r>
        <w:t>подзвучки</w:t>
      </w:r>
      <w:proofErr w:type="spellEnd"/>
      <w:r>
        <w:t xml:space="preserve"> инструментов, включаемых в них. Компрессия сигнала в ламповом инструментальном усилителе.</w:t>
      </w:r>
    </w:p>
    <w:p w14:paraId="1F9B609C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Различные подходы к озвучиванию и записи ударной установки. Типичные проблемы и ошибки.</w:t>
      </w:r>
    </w:p>
    <w:p w14:paraId="26D60289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Влияние на звук конструктивных особенностей ударной установки. Звучание ударной установки для различных музыкальных жанров.</w:t>
      </w:r>
    </w:p>
    <w:p w14:paraId="7B2C0EA5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Специфика работы звукорежиссера на радио, TV, и в кино. Примеры проблемных ситуаций и их решений. Работа с репортерским микрофоном.</w:t>
      </w:r>
    </w:p>
    <w:p w14:paraId="643AB7B7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Запись дикторской речи. Возможности последующего устранения ошибок записи.</w:t>
      </w:r>
    </w:p>
    <w:p w14:paraId="3BA6D759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Работа звукорежиссера в спектакле. Проблемы и их решения. Автоматизация и ее применение в театре.</w:t>
      </w:r>
    </w:p>
    <w:p w14:paraId="0AA05271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Особенности звукоусиления в больших и малых залах. Панорамирование в звукоусилении концертных программ при большом расстоянии между </w:t>
      </w:r>
      <w:r>
        <w:lastRenderedPageBreak/>
        <w:t xml:space="preserve">портальными системами правого и левого каналов. (Начать с объема зала — выбор систем — приемы работы — подход к обработке — баланс — </w:t>
      </w:r>
      <w:proofErr w:type="spellStart"/>
      <w:r>
        <w:t>эквализация</w:t>
      </w:r>
      <w:proofErr w:type="spellEnd"/>
      <w:r>
        <w:t>)</w:t>
      </w:r>
    </w:p>
    <w:p w14:paraId="43877C1D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Последовательность действий звукорежиссера музыкального коллектива на концертной площадке. Контакт с музыкантами и техническими службами, полномочия звукорежиссера. Порядок назначения инструментов и голосов на линейки пульта</w:t>
      </w:r>
      <w:proofErr w:type="gramStart"/>
      <w:r>
        <w:t>.</w:t>
      </w:r>
      <w:proofErr w:type="gramEnd"/>
      <w:r>
        <w:t xml:space="preserve"> (</w:t>
      </w:r>
      <w:proofErr w:type="gramStart"/>
      <w:r>
        <w:t>р</w:t>
      </w:r>
      <w:proofErr w:type="gramEnd"/>
      <w:r>
        <w:t>ассказать о расположении пульта-</w:t>
      </w:r>
      <w:proofErr w:type="spellStart"/>
      <w:r>
        <w:t>talkback</w:t>
      </w:r>
      <w:proofErr w:type="spellEnd"/>
      <w:r>
        <w:t>-</w:t>
      </w:r>
      <w:proofErr w:type="spellStart"/>
      <w:r>
        <w:t>linecheck-soundcheck</w:t>
      </w:r>
      <w:proofErr w:type="spellEnd"/>
      <w:r>
        <w:t>)</w:t>
      </w:r>
    </w:p>
    <w:p w14:paraId="3FB12DD1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Приемы работы в концертном звукоусилении при совмещении «живого» и фонограммного звучания.</w:t>
      </w:r>
    </w:p>
    <w:p w14:paraId="0B377722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Работа мониторного звукорежиссера. Выбор оборудования для различных задач и ситуаций. Использование </w:t>
      </w:r>
      <w:proofErr w:type="spellStart"/>
      <w:r>
        <w:t>InEar</w:t>
      </w:r>
      <w:proofErr w:type="spellEnd"/>
      <w:r>
        <w:t xml:space="preserve">-систем. Мониторное </w:t>
      </w:r>
      <w:proofErr w:type="spellStart"/>
      <w:r>
        <w:t>субмикширование</w:t>
      </w:r>
      <w:proofErr w:type="spellEnd"/>
      <w:r>
        <w:t>.</w:t>
      </w:r>
    </w:p>
    <w:p w14:paraId="69E1FC69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Акустическая обратная связь. Способы её подавления. </w:t>
      </w:r>
    </w:p>
    <w:p w14:paraId="1D9D36AB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Примеры использования подгрупп, матриц и </w:t>
      </w:r>
      <w:proofErr w:type="spellStart"/>
      <w:r>
        <w:t>post</w:t>
      </w:r>
      <w:proofErr w:type="spellEnd"/>
      <w:r>
        <w:t>/</w:t>
      </w:r>
      <w:proofErr w:type="spellStart"/>
      <w:r>
        <w:t>pre</w:t>
      </w:r>
      <w:proofErr w:type="spellEnd"/>
      <w:r>
        <w:t xml:space="preserve"> AUX-отборов микшерных пультов.</w:t>
      </w:r>
    </w:p>
    <w:p w14:paraId="3346EE87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Плюсы и минусы использования аналогового и цифрового оборудования на концертах, в театре, студии.</w:t>
      </w:r>
    </w:p>
    <w:p w14:paraId="4339718E" w14:textId="77777777" w:rsidR="00813029" w:rsidRDefault="00A13237" w:rsidP="00A13237">
      <w:pPr>
        <w:numPr>
          <w:ilvl w:val="0"/>
          <w:numId w:val="6"/>
        </w:numPr>
        <w:ind w:left="709" w:hanging="283"/>
      </w:pPr>
      <w:proofErr w:type="gramStart"/>
      <w:r>
        <w:t>Технический</w:t>
      </w:r>
      <w:proofErr w:type="gramEnd"/>
      <w:r>
        <w:t xml:space="preserve"> райдер музыкального коллектива.</w:t>
      </w:r>
    </w:p>
    <w:p w14:paraId="0DC63D7D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Специфика многоканальной записи — возможности, приемы. Последовательность процесса на примере трекинга музыкального коллектива с ударной установкой. Преимущества одновременного использования нескольких </w:t>
      </w:r>
      <w:proofErr w:type="gramStart"/>
      <w:r>
        <w:t>тон-студий</w:t>
      </w:r>
      <w:proofErr w:type="gramEnd"/>
      <w:r>
        <w:t>.</w:t>
      </w:r>
    </w:p>
    <w:p w14:paraId="0931A347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Общие принципы панорамирования инструментов и голосов в фонограмме. Изменение положения кажущегося источника звука в планах (приближение — отдаление). </w:t>
      </w:r>
    </w:p>
    <w:p w14:paraId="50519D7A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Оптимальное использование эквалайзеров, выбор типа эквалайзера для различных задач (примеры), связь добротности и импульсного отклика.</w:t>
      </w:r>
    </w:p>
    <w:p w14:paraId="6613447C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Общие принципы компрессии. Влияние приборов динамической обработки на тембр (привести примеры).</w:t>
      </w:r>
    </w:p>
    <w:p w14:paraId="0C3729DC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Использование </w:t>
      </w:r>
      <w:proofErr w:type="spellStart"/>
      <w:r>
        <w:t>side-chain</w:t>
      </w:r>
      <w:proofErr w:type="spellEnd"/>
      <w:r>
        <w:t xml:space="preserve"> канала приборов динамической обработки. Применение и отличия частотно-зависимой и частотно-независимой (многополосной) компрессии.</w:t>
      </w:r>
    </w:p>
    <w:p w14:paraId="3B4D841C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Звуковые эффекты, применяемые в музыке, их звучание и краткое объяснение механизмов их формирования.</w:t>
      </w:r>
    </w:p>
    <w:p w14:paraId="27D1FFF0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Шумы и их использование в практике звукорежиссуры.</w:t>
      </w:r>
    </w:p>
    <w:p w14:paraId="3E5464E4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Работа с </w:t>
      </w:r>
      <w:proofErr w:type="spellStart"/>
      <w:r>
        <w:t>контольно-измирительными</w:t>
      </w:r>
      <w:proofErr w:type="spellEnd"/>
      <w:r>
        <w:t xml:space="preserve"> приборами. Пик-фактор, моно-совместимость. (Меерзон)</w:t>
      </w:r>
    </w:p>
    <w:p w14:paraId="46AF5C57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Запись академической музыки: выбор и расстановка микрофонов, применение цифровых задержек. (</w:t>
      </w:r>
      <w:proofErr w:type="spellStart"/>
      <w:r>
        <w:t>Кондрашин</w:t>
      </w:r>
      <w:proofErr w:type="spellEnd"/>
      <w:r>
        <w:t xml:space="preserve"> «Музыкальные инструменты перед микрофоном»)</w:t>
      </w:r>
    </w:p>
    <w:p w14:paraId="50764375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Приемы монтажа звука для концертного видео. Проблемы синхронизации звука с изображением.</w:t>
      </w:r>
    </w:p>
    <w:p w14:paraId="6406AEC7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>Караоке. Принцип удаления голоса из фонограммы. Как удаляется голос при его панорамировании не в центре.</w:t>
      </w:r>
    </w:p>
    <w:p w14:paraId="6F6BE8DF" w14:textId="77777777" w:rsidR="00813029" w:rsidRDefault="00A13237" w:rsidP="00A13237">
      <w:pPr>
        <w:numPr>
          <w:ilvl w:val="0"/>
          <w:numId w:val="6"/>
        </w:numPr>
        <w:ind w:left="709" w:hanging="283"/>
      </w:pPr>
      <w:proofErr w:type="spellStart"/>
      <w:r>
        <w:t>Мастеринг</w:t>
      </w:r>
      <w:proofErr w:type="spellEnd"/>
      <w:r>
        <w:t xml:space="preserve"> — задачи и методы, этапы.</w:t>
      </w:r>
    </w:p>
    <w:p w14:paraId="19D1B863" w14:textId="77777777" w:rsidR="00813029" w:rsidRDefault="00A13237" w:rsidP="00A13237">
      <w:pPr>
        <w:numPr>
          <w:ilvl w:val="0"/>
          <w:numId w:val="6"/>
        </w:numPr>
        <w:ind w:left="709" w:hanging="283"/>
      </w:pPr>
      <w:r>
        <w:t xml:space="preserve">Создание и применение </w:t>
      </w:r>
      <w:proofErr w:type="gramStart"/>
      <w:r>
        <w:t>тестового</w:t>
      </w:r>
      <w:proofErr w:type="gramEnd"/>
      <w:r>
        <w:t xml:space="preserve"> CD.</w:t>
      </w:r>
    </w:p>
    <w:p w14:paraId="1D9B6DBB" w14:textId="77777777" w:rsidR="00813029" w:rsidRDefault="00813029">
      <w:pPr>
        <w:ind w:left="709" w:hanging="283"/>
        <w:jc w:val="both"/>
        <w:rPr>
          <w:i/>
          <w:iCs/>
        </w:rPr>
      </w:pPr>
    </w:p>
    <w:p w14:paraId="6ECD6883" w14:textId="77777777" w:rsidR="00813029" w:rsidRDefault="00A13237">
      <w:pPr>
        <w:ind w:left="709" w:hanging="283"/>
        <w:jc w:val="center"/>
        <w:rPr>
          <w:b/>
          <w:bCs/>
        </w:rPr>
      </w:pPr>
      <w:r>
        <w:rPr>
          <w:b/>
          <w:bCs/>
        </w:rPr>
        <w:t>Список №2</w:t>
      </w:r>
    </w:p>
    <w:p w14:paraId="592F51AA" w14:textId="77777777" w:rsidR="00813029" w:rsidRDefault="00813029">
      <w:pPr>
        <w:ind w:left="709" w:hanging="283"/>
        <w:jc w:val="center"/>
        <w:rPr>
          <w:b/>
          <w:bCs/>
        </w:rPr>
      </w:pPr>
    </w:p>
    <w:p w14:paraId="075CCC24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Что называется трактом звуковоспроизведения, а что трактом звукопередачи? Опишите общие черты и различия.</w:t>
      </w:r>
    </w:p>
    <w:p w14:paraId="0E102B57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Проведите сравнительный анализ возможностей деструктивного и виртуального монтажа аудиоматериала.</w:t>
      </w:r>
    </w:p>
    <w:p w14:paraId="1D5B6D2B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Что называется первичным трактом формирования звуковых программ?</w:t>
      </w:r>
    </w:p>
    <w:p w14:paraId="5777C5D0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lastRenderedPageBreak/>
        <w:t>Психологические аспекты работы звукорежиссера в студии и на концертах. Опишите различия в подходе к построению всего процесса в целом и схожие моменты в частностях.</w:t>
      </w:r>
    </w:p>
    <w:p w14:paraId="28ECA96F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Покажите основные этапы технологического развития систем звукозаписи. Какие из этапов внесли, по Вашему мнению, более значимый вклад в развитие звукорежиссуры как творческой профессии.</w:t>
      </w:r>
    </w:p>
    <w:p w14:paraId="1A2CDE3E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Проведите сравнительный анализ возможностей деструктивного и виртуального монтажа аудиоматериала.</w:t>
      </w:r>
      <w:r>
        <w:tab/>
      </w:r>
    </w:p>
    <w:p w14:paraId="4656BEF9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Опишите случаи применения оптических технологий на различных этапах истории звукозаписи.</w:t>
      </w:r>
    </w:p>
    <w:p w14:paraId="08E9371E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Сформулируйте основные требования к студийным контрольным агрегатам. Классифицируйте их по устройству и назначению.</w:t>
      </w:r>
    </w:p>
    <w:p w14:paraId="75F43982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Опишите принципы формирования звуковой дорожки на виниловом диске. Расскажите об этапах развития данного формата.</w:t>
      </w:r>
    </w:p>
    <w:p w14:paraId="354F3899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Опишите основные элементы конструкций контрольных агрегатов, их устройство и назначение (излучатели, корпуса, фильтры и др.)</w:t>
      </w:r>
    </w:p>
    <w:p w14:paraId="3B3B0F89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Какие конструктивные особенности носителей звукозаписи оказали влияние на развитие музыкальной индустрии. Для каких сфер оно было прогрессивным, а для каких сдерживающим?</w:t>
      </w:r>
    </w:p>
    <w:p w14:paraId="63CFDF52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 xml:space="preserve">Приведите основные этапы и события становления </w:t>
      </w:r>
      <w:proofErr w:type="gramStart"/>
      <w:r>
        <w:t>российской</w:t>
      </w:r>
      <w:proofErr w:type="gramEnd"/>
      <w:r>
        <w:t xml:space="preserve"> звукорежиссуры. Назовите представителей московской и питерской школы. Назовите примеры их работ.</w:t>
      </w:r>
    </w:p>
    <w:p w14:paraId="38B743DA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Опишите принципы работы лазерных проигрывателей. Опишите устройство носителей для данных проигрывателей.</w:t>
      </w:r>
    </w:p>
    <w:p w14:paraId="69B2CDB9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Из каких составляющих складывается пространственное впечатление в фонограмме? Традиции пространственных решений в записи музыки разных стилей.</w:t>
      </w:r>
      <w:r>
        <w:tab/>
      </w:r>
    </w:p>
    <w:p w14:paraId="0B8B0FA5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Расскажите об основных форматах используемых магнитных носителей. Опишите технологические особенности эксплуатации магнитных носителей звукозаписи.</w:t>
      </w:r>
    </w:p>
    <w:p w14:paraId="70E3F3D2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 xml:space="preserve">От каких параметров зависит местоположение КИЗ в стерео фонограмме? Опишите физические свойства алгоритмов временной и </w:t>
      </w:r>
      <w:proofErr w:type="spellStart"/>
      <w:r>
        <w:t>интенсивностной</w:t>
      </w:r>
      <w:proofErr w:type="spellEnd"/>
      <w:r>
        <w:t xml:space="preserve"> стереофонии.</w:t>
      </w:r>
    </w:p>
    <w:p w14:paraId="740DB90B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Покажите влияние технологии многоканальной записи на развитие популярной музыки 20-го века.</w:t>
      </w:r>
    </w:p>
    <w:p w14:paraId="4D80E1A4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 xml:space="preserve">Опишите разновидности естественных звуковых планов и их аналоги, традиционно применяемые в практике звукозаписи. Опишите три основных признака удаленности. Приведите второстепенные признаки удаленности (В. </w:t>
      </w:r>
      <w:proofErr w:type="spellStart"/>
      <w:r>
        <w:t>Динов</w:t>
      </w:r>
      <w:proofErr w:type="spellEnd"/>
      <w:r>
        <w:t>). Обозначьте целесообразность применения сверхкрупных и дальних планов в фонограмме.</w:t>
      </w:r>
      <w:r>
        <w:tab/>
      </w:r>
    </w:p>
    <w:p w14:paraId="645D3A26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Расскажите о наиболее известных исторических этапах применения многодорожечной технологии в индустрии звукозаписи.</w:t>
      </w:r>
    </w:p>
    <w:p w14:paraId="678CC162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Опишите аналоговые и цифровые технологии реставрации фонограмм. Проведите сравнительный анализ возможностей.</w:t>
      </w:r>
    </w:p>
    <w:p w14:paraId="1DE3B6ED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Технические особенности и возможности тиражирования аудиопродукции и развитие индустрии звукозаписи. Опишите основные исторические этапы и проанализируйте тенденции развития.</w:t>
      </w:r>
    </w:p>
    <w:p w14:paraId="43ED7245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Раскройте смысл понятий «техническое качество записи» и «эстетическая оценка звучания».</w:t>
      </w:r>
      <w:r>
        <w:tab/>
      </w:r>
    </w:p>
    <w:p w14:paraId="0745A88C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t>Дать классификацию микрофонов по видам преобразования акустических колебаний.</w:t>
      </w:r>
    </w:p>
    <w:p w14:paraId="165FB06B" w14:textId="77777777" w:rsidR="00813029" w:rsidRDefault="00A13237" w:rsidP="00A13237">
      <w:pPr>
        <w:numPr>
          <w:ilvl w:val="0"/>
          <w:numId w:val="7"/>
        </w:numPr>
        <w:ind w:left="709" w:hanging="283"/>
        <w:jc w:val="both"/>
      </w:pPr>
      <w:r>
        <w:lastRenderedPageBreak/>
        <w:t>Приведите примеры практического применения оценочного протокола OIRT в современной индустрии звукозаписи.</w:t>
      </w:r>
    </w:p>
    <w:p w14:paraId="6FFFBD21" w14:textId="77777777" w:rsidR="00813029" w:rsidRDefault="00813029">
      <w:pPr>
        <w:ind w:left="709"/>
        <w:jc w:val="both"/>
      </w:pPr>
    </w:p>
    <w:p w14:paraId="41078709" w14:textId="77777777" w:rsidR="00813029" w:rsidRDefault="00381300">
      <w:pPr>
        <w:ind w:left="709"/>
        <w:jc w:val="both"/>
        <w:rPr>
          <w:b/>
        </w:rPr>
      </w:pPr>
      <w:r>
        <w:rPr>
          <w:b/>
        </w:rPr>
        <w:t>Вопросы для текущего контроля. (ПК-1, ПК-3, ПК-4, ОПК-1)</w:t>
      </w:r>
    </w:p>
    <w:p w14:paraId="58D43B69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 известные Вам характеристики направленности микрофонов. Расскажите о принципах реализации этих характеристик в реальных устройствах.</w:t>
      </w:r>
    </w:p>
    <w:p w14:paraId="60F80E7F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Приведите художественные, исторические и эстетические аспекты реставрации фонограмм. Расставьте приоритеты.</w:t>
      </w:r>
      <w:r>
        <w:tab/>
      </w:r>
    </w:p>
    <w:p w14:paraId="275118CC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Обозначьте области применения микрофонов с различными характеристиками направленности. Опишите характерные особенности звучания микрофонов с теми или иными характеристиками направленности.</w:t>
      </w:r>
    </w:p>
    <w:p w14:paraId="6D310AD8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Приведите данные об исторических этапах развития систем пространственной звукопередачи. Опишите особенности популяризации этих систем в разное время.</w:t>
      </w:r>
    </w:p>
    <w:p w14:paraId="0D79FE47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Назовите известные вам основные стереосистемы микрофонов. Опишите принципы их работы и сферы применения.</w:t>
      </w:r>
    </w:p>
    <w:p w14:paraId="1C1C9C5F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Психологические аспекты работы звукорежиссера в студии и на концертах. Опишите различия в подходе к построению всего процесса в целом и схожие моменты в частностях.</w:t>
      </w:r>
      <w:r>
        <w:tab/>
      </w:r>
    </w:p>
    <w:p w14:paraId="10A7B34B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 состав и общую структуру микшерного пульта. Основные виды операций, проводимых с его помощью.</w:t>
      </w:r>
    </w:p>
    <w:p w14:paraId="0C96025D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Сформулируйте основные требования к студийным контрольным агрегатам. Классифицируйте их по устройству и назначению.</w:t>
      </w:r>
    </w:p>
    <w:p w14:paraId="71E57383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Опишите, какие операции необходимо выполнить для перехода от аналогового формата сигнала к цифровому формату сигнала? Приведите технические параметры этих операций.</w:t>
      </w:r>
    </w:p>
    <w:p w14:paraId="0A8D5E9B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 основные элементы конструкций контрольных агрегатов, их устройство и назначение (излучатели, корпуса, фильтры и др.)</w:t>
      </w:r>
    </w:p>
    <w:p w14:paraId="6C731714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Проведите сравнительный анализ функциональности цифровых и аналоговых микшеров. Приведите примеры целесообразности применения тех или других систем.</w:t>
      </w:r>
    </w:p>
    <w:p w14:paraId="16495201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Назовите известные Вам виды помещений, традиционно составляющих студийный комплекс. Дайте краткое описание их функциональности.</w:t>
      </w:r>
    </w:p>
    <w:p w14:paraId="15DBAE08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В чем заключаются преимущества цифровой обработки звуковых сигналов? Приведите основные виды процессорной обработки сигналов.</w:t>
      </w:r>
    </w:p>
    <w:p w14:paraId="27B02F31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Приведите классификацию современных студий звукозаписи и требования к их акустическим параметрам.</w:t>
      </w:r>
    </w:p>
    <w:p w14:paraId="2D0F2CD0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Сформулируйте структурную схему коммутации оборудования в студии звукозаписи. Опишите назначение основных узлов составленной схемы.</w:t>
      </w:r>
    </w:p>
    <w:p w14:paraId="3A370260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Определите требования к акустическим параметрам контрольных комнат и тенденции их развития. Приведите примеры конкретных акустических решений в конфигурации и отделке помещений.</w:t>
      </w:r>
    </w:p>
    <w:p w14:paraId="6B62FC68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Дайте классификацию современных пространственных звуковых систем. Приведите исторические аналогии и покажите различия и общие принципы в традиционных и современных решениях.</w:t>
      </w:r>
    </w:p>
    <w:p w14:paraId="4F7A1253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 xml:space="preserve">Опишите основные принципы </w:t>
      </w:r>
      <w:proofErr w:type="spellStart"/>
      <w:r>
        <w:t>озвучания</w:t>
      </w:r>
      <w:proofErr w:type="spellEnd"/>
      <w:r>
        <w:t xml:space="preserve"> открытых пространств.</w:t>
      </w:r>
    </w:p>
    <w:p w14:paraId="191DCD66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 многополосные системы звукоусиления, области их применения, принципы построения и расположения. Приведите особенности, проявляющиеся в студийной и концертной работе.</w:t>
      </w:r>
    </w:p>
    <w:p w14:paraId="275D9454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В чем состоят отличия требований к акустическим параметрам оперных театров и речевых аудиторий? Проиллюстрируйте свой ответ на примерах таких помещений.</w:t>
      </w:r>
    </w:p>
    <w:p w14:paraId="4C101EED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lastRenderedPageBreak/>
        <w:t>Опишите причины возникновения обратной связи на концертной площадке и методы борьбы с ней. Опишите принцип работы оборудования, применяемого с этой целью.</w:t>
      </w:r>
    </w:p>
    <w:p w14:paraId="217F3DB8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Проведите сравнительный анализ функциональности цифровых и аналоговых микшеров. Приведите примеры целесообразности применения тех или других систем.</w:t>
      </w:r>
      <w:r>
        <w:tab/>
      </w:r>
    </w:p>
    <w:p w14:paraId="296F8A98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Приведите структурную схему аппаратного комплекса на концертной площадке и его коммутации. Опишите функциональные особенности основных элементов.</w:t>
      </w:r>
    </w:p>
    <w:p w14:paraId="3724BF63" w14:textId="77777777" w:rsidR="00813029" w:rsidRDefault="00A13237" w:rsidP="00A13237">
      <w:pPr>
        <w:pStyle w:val="a6"/>
        <w:numPr>
          <w:ilvl w:val="0"/>
          <w:numId w:val="3"/>
        </w:numPr>
        <w:ind w:left="720" w:hanging="360"/>
        <w:jc w:val="both"/>
      </w:pPr>
      <w:r>
        <w:t>Опишите принципиальные особенности конструкции коаксиальных громкоговорителей. Каковы особенности их эксплуатации.</w:t>
      </w:r>
    </w:p>
    <w:p w14:paraId="17CF0E76" w14:textId="77777777" w:rsidR="00F9471F" w:rsidRDefault="00F9471F" w:rsidP="00F9471F">
      <w:pPr>
        <w:jc w:val="both"/>
      </w:pPr>
    </w:p>
    <w:p w14:paraId="7D6A8201" w14:textId="77777777" w:rsidR="00F9471F" w:rsidRDefault="00F9471F" w:rsidP="00F9471F">
      <w:pPr>
        <w:jc w:val="both"/>
      </w:pPr>
    </w:p>
    <w:p w14:paraId="7A0A68F4" w14:textId="77777777" w:rsidR="00381300" w:rsidRDefault="00381300" w:rsidP="00381300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7C695DEF" w14:textId="77777777" w:rsidR="00381300" w:rsidRDefault="00381300" w:rsidP="00381300">
      <w:pPr>
        <w:tabs>
          <w:tab w:val="left" w:pos="2232"/>
        </w:tabs>
        <w:rPr>
          <w:b/>
        </w:rPr>
      </w:pPr>
    </w:p>
    <w:p w14:paraId="71459F6B" w14:textId="77777777" w:rsidR="00381300" w:rsidRDefault="00381300" w:rsidP="00381300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81300" w:rsidRPr="00CF1BE9" w14:paraId="564F2C13" w14:textId="77777777" w:rsidTr="0002451A">
        <w:trPr>
          <w:tblHeader/>
        </w:trPr>
        <w:tc>
          <w:tcPr>
            <w:tcW w:w="2126" w:type="dxa"/>
            <w:shd w:val="clear" w:color="auto" w:fill="auto"/>
          </w:tcPr>
          <w:p w14:paraId="1701C6FB" w14:textId="77777777" w:rsidR="00381300" w:rsidRPr="00CF1BE9" w:rsidRDefault="00381300" w:rsidP="0002451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3A3B4F72" w14:textId="77777777" w:rsidR="00381300" w:rsidRPr="00CF1BE9" w:rsidRDefault="00381300" w:rsidP="0002451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10638E1A" w14:textId="77777777" w:rsidR="00381300" w:rsidRPr="00CF1BE9" w:rsidRDefault="00381300" w:rsidP="0002451A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381300" w:rsidRPr="00CF1BE9" w14:paraId="1B35D76D" w14:textId="77777777" w:rsidTr="0002451A">
        <w:trPr>
          <w:trHeight w:val="705"/>
        </w:trPr>
        <w:tc>
          <w:tcPr>
            <w:tcW w:w="2126" w:type="dxa"/>
            <w:shd w:val="clear" w:color="auto" w:fill="auto"/>
          </w:tcPr>
          <w:p w14:paraId="365AAA52" w14:textId="77777777"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4F44E853" w14:textId="77777777"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21919E82" w14:textId="77777777"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6A7A9958" w14:textId="77777777"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7C59C70A" w14:textId="77777777" w:rsidR="00381300" w:rsidRPr="00CF1BE9" w:rsidRDefault="00381300" w:rsidP="0002451A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381300" w:rsidRPr="00CF1BE9" w14:paraId="28DB788E" w14:textId="77777777" w:rsidTr="0002451A">
        <w:trPr>
          <w:trHeight w:val="1649"/>
        </w:trPr>
        <w:tc>
          <w:tcPr>
            <w:tcW w:w="2126" w:type="dxa"/>
            <w:shd w:val="clear" w:color="auto" w:fill="auto"/>
          </w:tcPr>
          <w:p w14:paraId="7B962FC2" w14:textId="77777777"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4BB32A66" w14:textId="77777777"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336E6DE3" w14:textId="77777777"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2E7A6758" w14:textId="77777777" w:rsidR="00381300" w:rsidRPr="00CF1BE9" w:rsidRDefault="00381300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381300" w:rsidRPr="00CF1BE9" w14:paraId="71FA2DF6" w14:textId="77777777" w:rsidTr="0002451A">
        <w:trPr>
          <w:trHeight w:val="765"/>
        </w:trPr>
        <w:tc>
          <w:tcPr>
            <w:tcW w:w="2126" w:type="dxa"/>
            <w:shd w:val="clear" w:color="auto" w:fill="auto"/>
          </w:tcPr>
          <w:p w14:paraId="06ACB469" w14:textId="77777777"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2A91C4F0" w14:textId="77777777"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353CE5C8" w14:textId="77777777" w:rsidR="00381300" w:rsidRPr="00CF1BE9" w:rsidRDefault="00381300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7C480524" w14:textId="77777777" w:rsidR="00381300" w:rsidRPr="00CF1BE9" w:rsidRDefault="00381300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381300" w:rsidRPr="00CF1BE9" w14:paraId="14FA9F6A" w14:textId="77777777" w:rsidTr="0002451A">
        <w:trPr>
          <w:trHeight w:val="415"/>
        </w:trPr>
        <w:tc>
          <w:tcPr>
            <w:tcW w:w="2126" w:type="dxa"/>
            <w:shd w:val="clear" w:color="auto" w:fill="auto"/>
          </w:tcPr>
          <w:p w14:paraId="25C2282F" w14:textId="77777777"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248C699E" w14:textId="77777777" w:rsidR="00381300" w:rsidRPr="00CF1BE9" w:rsidRDefault="00381300" w:rsidP="0002451A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9BCA45F" w14:textId="77777777" w:rsidR="00381300" w:rsidRPr="00CF1BE9" w:rsidRDefault="00381300" w:rsidP="0002451A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6DC2633F" w14:textId="77777777" w:rsidR="00F9471F" w:rsidRDefault="00F9471F" w:rsidP="00F9471F">
      <w:pPr>
        <w:jc w:val="both"/>
      </w:pPr>
    </w:p>
    <w:p w14:paraId="55665B80" w14:textId="77777777" w:rsidR="00F9471F" w:rsidRDefault="00F9471F" w:rsidP="00F9471F">
      <w:pPr>
        <w:jc w:val="both"/>
      </w:pPr>
    </w:p>
    <w:p w14:paraId="52D121D4" w14:textId="77777777" w:rsidR="00813029" w:rsidRDefault="00A13237">
      <w:pPr>
        <w:jc w:val="both"/>
        <w:rPr>
          <w:sz w:val="28"/>
          <w:szCs w:val="28"/>
        </w:rPr>
      </w:pPr>
      <w:r>
        <w:t xml:space="preserve">Авторы: </w:t>
      </w:r>
      <w:r w:rsidRPr="00381300">
        <w:rPr>
          <w:szCs w:val="28"/>
        </w:rPr>
        <w:t xml:space="preserve">доцент кафедры звукорежиссуры Чудинов А.К., доцент, к.ф.н. Денисенко Г.В. </w:t>
      </w:r>
    </w:p>
    <w:p w14:paraId="3C0BA42C" w14:textId="77777777" w:rsidR="00813029" w:rsidRDefault="00813029">
      <w:pPr>
        <w:ind w:firstLine="720"/>
        <w:jc w:val="both"/>
        <w:rPr>
          <w:sz w:val="28"/>
          <w:szCs w:val="28"/>
        </w:rPr>
      </w:pPr>
    </w:p>
    <w:p w14:paraId="25A603E1" w14:textId="77777777" w:rsidR="00813029" w:rsidRDefault="00813029">
      <w:pPr>
        <w:tabs>
          <w:tab w:val="left" w:pos="0"/>
        </w:tabs>
        <w:spacing w:line="276" w:lineRule="auto"/>
        <w:ind w:firstLine="709"/>
        <w:jc w:val="both"/>
      </w:pPr>
    </w:p>
    <w:p w14:paraId="6CEF84AF" w14:textId="77777777" w:rsidR="00813029" w:rsidRDefault="00813029"/>
    <w:p w14:paraId="3BC22563" w14:textId="77777777" w:rsidR="00813029" w:rsidRDefault="00813029">
      <w:pPr>
        <w:ind w:firstLine="567"/>
        <w:jc w:val="right"/>
        <w:rPr>
          <w:i/>
        </w:rPr>
      </w:pPr>
    </w:p>
    <w:p w14:paraId="22210B87" w14:textId="77777777" w:rsidR="00813029" w:rsidRDefault="00813029"/>
    <w:p w14:paraId="68C3F53C" w14:textId="77777777" w:rsidR="00813029" w:rsidRDefault="00813029"/>
    <w:sectPr w:rsidR="00813029">
      <w:headerReference w:type="default" r:id="rId9"/>
      <w:footerReference w:type="default" r:id="rId10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44FCE" w14:textId="77777777" w:rsidR="007F3D82" w:rsidRDefault="007F3D82">
      <w:r>
        <w:separator/>
      </w:r>
    </w:p>
  </w:endnote>
  <w:endnote w:type="continuationSeparator" w:id="0">
    <w:p w14:paraId="6D630A91" w14:textId="77777777" w:rsidR="007F3D82" w:rsidRDefault="007F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CCE7D" w14:textId="77777777" w:rsidR="00813029" w:rsidRDefault="00A13237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C03392">
      <w:rPr>
        <w:noProof/>
      </w:rPr>
      <w:t>1</w:t>
    </w:r>
    <w:r>
      <w:fldChar w:fldCharType="end"/>
    </w:r>
  </w:p>
  <w:p w14:paraId="2A2A852D" w14:textId="77777777" w:rsidR="00813029" w:rsidRDefault="0081302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7FB39F" w14:textId="77777777" w:rsidR="00813029" w:rsidRDefault="00A13237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C03392">
      <w:rPr>
        <w:noProof/>
      </w:rPr>
      <w:t>15</w:t>
    </w:r>
    <w:r>
      <w:fldChar w:fldCharType="end"/>
    </w:r>
  </w:p>
  <w:p w14:paraId="0D1AACE3" w14:textId="77777777" w:rsidR="00813029" w:rsidRDefault="0081302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D1B26" w14:textId="77777777" w:rsidR="007F3D82" w:rsidRDefault="007F3D82">
      <w:r>
        <w:separator/>
      </w:r>
    </w:p>
  </w:footnote>
  <w:footnote w:type="continuationSeparator" w:id="0">
    <w:p w14:paraId="4E1E6622" w14:textId="77777777" w:rsidR="007F3D82" w:rsidRDefault="007F3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C204C" w14:textId="77777777" w:rsidR="00813029" w:rsidRDefault="00813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1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0017"/>
    <w:multiLevelType w:val="hybridMultilevel"/>
    <w:tmpl w:val="00000017"/>
    <w:lvl w:ilvl="0" w:tplc="00000899">
      <w:start w:val="1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0018"/>
    <w:multiLevelType w:val="hybridMultilevel"/>
    <w:tmpl w:val="00000018"/>
    <w:lvl w:ilvl="0" w:tplc="000008F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0019"/>
    <w:multiLevelType w:val="hybridMultilevel"/>
    <w:tmpl w:val="00000019"/>
    <w:lvl w:ilvl="0" w:tplc="00000961">
      <w:start w:val="1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001A"/>
    <w:multiLevelType w:val="hybridMultilevel"/>
    <w:tmpl w:val="0000001A"/>
    <w:lvl w:ilvl="0" w:tplc="000009C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000001B"/>
    <w:multiLevelType w:val="hybridMultilevel"/>
    <w:tmpl w:val="0000001B"/>
    <w:lvl w:ilvl="0" w:tplc="00000A29">
      <w:start w:val="1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0000001C"/>
    <w:multiLevelType w:val="hybridMultilevel"/>
    <w:tmpl w:val="0000001C"/>
    <w:lvl w:ilvl="0" w:tplc="00000A8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0000001D"/>
    <w:multiLevelType w:val="hybridMultilevel"/>
    <w:tmpl w:val="0000001D"/>
    <w:lvl w:ilvl="0" w:tplc="00000AF1">
      <w:start w:val="1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0000001E"/>
    <w:multiLevelType w:val="hybridMultilevel"/>
    <w:tmpl w:val="0000001E"/>
    <w:lvl w:ilvl="0" w:tplc="00000B5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0000001F"/>
    <w:multiLevelType w:val="hybridMultilevel"/>
    <w:tmpl w:val="0000001F"/>
    <w:lvl w:ilvl="0" w:tplc="00000BB9">
      <w:start w:val="1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00000020"/>
    <w:multiLevelType w:val="hybridMultilevel"/>
    <w:tmpl w:val="00000020"/>
    <w:lvl w:ilvl="0" w:tplc="00000C1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00000021"/>
    <w:multiLevelType w:val="hybridMultilevel"/>
    <w:tmpl w:val="00000021"/>
    <w:lvl w:ilvl="0" w:tplc="00000C81">
      <w:start w:val="1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00000022"/>
    <w:multiLevelType w:val="hybridMultilevel"/>
    <w:tmpl w:val="00000022"/>
    <w:lvl w:ilvl="0" w:tplc="00000CE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00000023"/>
    <w:multiLevelType w:val="hybridMultilevel"/>
    <w:tmpl w:val="00000023"/>
    <w:lvl w:ilvl="0" w:tplc="00000D49">
      <w:start w:val="1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00000024"/>
    <w:multiLevelType w:val="hybridMultilevel"/>
    <w:tmpl w:val="00000024"/>
    <w:lvl w:ilvl="0" w:tplc="00000DA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00000025"/>
    <w:multiLevelType w:val="hybridMultilevel"/>
    <w:tmpl w:val="00000025"/>
    <w:lvl w:ilvl="0" w:tplc="00000E11">
      <w:start w:val="1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00000026"/>
    <w:multiLevelType w:val="hybridMultilevel"/>
    <w:tmpl w:val="00000026"/>
    <w:lvl w:ilvl="0" w:tplc="00000E7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00000027"/>
    <w:multiLevelType w:val="hybridMultilevel"/>
    <w:tmpl w:val="00000027"/>
    <w:lvl w:ilvl="0" w:tplc="00000ED9">
      <w:start w:val="2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>
    <w:nsid w:val="00000028"/>
    <w:multiLevelType w:val="hybridMultilevel"/>
    <w:tmpl w:val="00000028"/>
    <w:lvl w:ilvl="0" w:tplc="00000F3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00000029"/>
    <w:multiLevelType w:val="hybridMultilevel"/>
    <w:tmpl w:val="00000029"/>
    <w:lvl w:ilvl="0" w:tplc="00000FA1">
      <w:start w:val="2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>
    <w:nsid w:val="0000002A"/>
    <w:multiLevelType w:val="hybridMultilevel"/>
    <w:tmpl w:val="0000002A"/>
    <w:lvl w:ilvl="0" w:tplc="0000100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0000002B"/>
    <w:multiLevelType w:val="hybridMultilevel"/>
    <w:tmpl w:val="0000002B"/>
    <w:lvl w:ilvl="0" w:tplc="00001069">
      <w:start w:val="2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0000002C"/>
    <w:multiLevelType w:val="hybridMultilevel"/>
    <w:tmpl w:val="0000002C"/>
    <w:lvl w:ilvl="0" w:tplc="000010C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>
    <w:nsid w:val="0000002D"/>
    <w:multiLevelType w:val="hybridMultilevel"/>
    <w:tmpl w:val="0000002D"/>
    <w:lvl w:ilvl="0" w:tplc="00001131">
      <w:start w:val="2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5">
    <w:nsid w:val="0000002E"/>
    <w:multiLevelType w:val="hybridMultilevel"/>
    <w:tmpl w:val="0000002E"/>
    <w:lvl w:ilvl="0" w:tplc="0000119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6">
    <w:nsid w:val="0000002F"/>
    <w:multiLevelType w:val="hybridMultilevel"/>
    <w:tmpl w:val="0000002F"/>
    <w:lvl w:ilvl="0" w:tplc="000011F9">
      <w:start w:val="2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7">
    <w:nsid w:val="00000030"/>
    <w:multiLevelType w:val="hybridMultilevel"/>
    <w:tmpl w:val="00000030"/>
    <w:lvl w:ilvl="0" w:tplc="0000125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>
    <w:nsid w:val="00000031"/>
    <w:multiLevelType w:val="hybridMultilevel"/>
    <w:tmpl w:val="00000031"/>
    <w:lvl w:ilvl="0" w:tplc="000012C1">
      <w:start w:val="25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>
    <w:nsid w:val="00000032"/>
    <w:multiLevelType w:val="hybridMultilevel"/>
    <w:tmpl w:val="00000032"/>
    <w:lvl w:ilvl="0" w:tplc="0000132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0">
    <w:nsid w:val="00000033"/>
    <w:multiLevelType w:val="hybridMultilevel"/>
    <w:tmpl w:val="00000033"/>
    <w:lvl w:ilvl="0" w:tplc="00001389">
      <w:start w:val="26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>
    <w:nsid w:val="00000034"/>
    <w:multiLevelType w:val="hybridMultilevel"/>
    <w:tmpl w:val="00000034"/>
    <w:lvl w:ilvl="0" w:tplc="000013E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2">
    <w:nsid w:val="00000035"/>
    <w:multiLevelType w:val="hybridMultilevel"/>
    <w:tmpl w:val="00000035"/>
    <w:lvl w:ilvl="0" w:tplc="00001451">
      <w:start w:val="27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3">
    <w:nsid w:val="00000036"/>
    <w:multiLevelType w:val="hybridMultilevel"/>
    <w:tmpl w:val="00000036"/>
    <w:lvl w:ilvl="0" w:tplc="000014B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4">
    <w:nsid w:val="00000037"/>
    <w:multiLevelType w:val="hybridMultilevel"/>
    <w:tmpl w:val="00000037"/>
    <w:lvl w:ilvl="0" w:tplc="00001519">
      <w:start w:val="2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>
    <w:nsid w:val="00000038"/>
    <w:multiLevelType w:val="hybridMultilevel"/>
    <w:tmpl w:val="00000038"/>
    <w:lvl w:ilvl="0" w:tplc="0000157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>
    <w:nsid w:val="00000039"/>
    <w:multiLevelType w:val="hybridMultilevel"/>
    <w:tmpl w:val="00000039"/>
    <w:lvl w:ilvl="0" w:tplc="000015E1">
      <w:start w:val="29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>
    <w:nsid w:val="0000003A"/>
    <w:multiLevelType w:val="hybridMultilevel"/>
    <w:tmpl w:val="0000003A"/>
    <w:lvl w:ilvl="0" w:tplc="00001645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0000003B"/>
    <w:multiLevelType w:val="hybridMultilevel"/>
    <w:tmpl w:val="0000003B"/>
    <w:lvl w:ilvl="0" w:tplc="000016A9">
      <w:start w:val="30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9">
    <w:nsid w:val="0000003C"/>
    <w:multiLevelType w:val="hybridMultilevel"/>
    <w:tmpl w:val="0000003C"/>
    <w:lvl w:ilvl="0" w:tplc="0000170D">
      <w:start w:val="1"/>
      <w:numFmt w:val="upperLetter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>
    <w:nsid w:val="05C90DC7"/>
    <w:multiLevelType w:val="multilevel"/>
    <w:tmpl w:val="CB9EF52A"/>
    <w:name w:val="Нумерованный список 5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61">
    <w:nsid w:val="060F1CDF"/>
    <w:multiLevelType w:val="hybridMultilevel"/>
    <w:tmpl w:val="7E0E425E"/>
    <w:lvl w:ilvl="0" w:tplc="812ABCD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F442130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B76212E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4DD681FE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54720D9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55A4033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CDEB05A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0C56A80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8FD0B81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2">
    <w:nsid w:val="1CCC7C6E"/>
    <w:multiLevelType w:val="hybridMultilevel"/>
    <w:tmpl w:val="0F548C3A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63">
    <w:nsid w:val="211E41ED"/>
    <w:multiLevelType w:val="hybridMultilevel"/>
    <w:tmpl w:val="CAD4D84C"/>
    <w:name w:val="Нумерованный список 3"/>
    <w:lvl w:ilvl="0" w:tplc="759E9250">
      <w:start w:val="1"/>
      <w:numFmt w:val="decimal"/>
      <w:lvlText w:val="%1."/>
      <w:lvlJc w:val="left"/>
      <w:pPr>
        <w:ind w:left="360" w:firstLine="0"/>
      </w:pPr>
    </w:lvl>
    <w:lvl w:ilvl="1" w:tplc="97AACB54">
      <w:start w:val="1"/>
      <w:numFmt w:val="lowerLetter"/>
      <w:lvlText w:val="%2."/>
      <w:lvlJc w:val="left"/>
      <w:pPr>
        <w:ind w:left="1080" w:firstLine="0"/>
      </w:pPr>
    </w:lvl>
    <w:lvl w:ilvl="2" w:tplc="F3C6A444">
      <w:start w:val="1"/>
      <w:numFmt w:val="lowerRoman"/>
      <w:lvlText w:val="%3."/>
      <w:lvlJc w:val="left"/>
      <w:pPr>
        <w:ind w:left="1980" w:firstLine="0"/>
      </w:pPr>
    </w:lvl>
    <w:lvl w:ilvl="3" w:tplc="340ABE34">
      <w:start w:val="1"/>
      <w:numFmt w:val="decimal"/>
      <w:lvlText w:val="%4."/>
      <w:lvlJc w:val="left"/>
      <w:pPr>
        <w:ind w:left="2520" w:firstLine="0"/>
      </w:pPr>
    </w:lvl>
    <w:lvl w:ilvl="4" w:tplc="85A0C990">
      <w:start w:val="1"/>
      <w:numFmt w:val="lowerLetter"/>
      <w:lvlText w:val="%5."/>
      <w:lvlJc w:val="left"/>
      <w:pPr>
        <w:ind w:left="3240" w:firstLine="0"/>
      </w:pPr>
    </w:lvl>
    <w:lvl w:ilvl="5" w:tplc="486E1582">
      <w:start w:val="1"/>
      <w:numFmt w:val="lowerRoman"/>
      <w:lvlText w:val="%6."/>
      <w:lvlJc w:val="left"/>
      <w:pPr>
        <w:ind w:left="4140" w:firstLine="0"/>
      </w:pPr>
    </w:lvl>
    <w:lvl w:ilvl="6" w:tplc="80FA808C">
      <w:start w:val="1"/>
      <w:numFmt w:val="decimal"/>
      <w:lvlText w:val="%7."/>
      <w:lvlJc w:val="left"/>
      <w:pPr>
        <w:ind w:left="4680" w:firstLine="0"/>
      </w:pPr>
    </w:lvl>
    <w:lvl w:ilvl="7" w:tplc="DC32EA02">
      <w:start w:val="1"/>
      <w:numFmt w:val="lowerLetter"/>
      <w:lvlText w:val="%8."/>
      <w:lvlJc w:val="left"/>
      <w:pPr>
        <w:ind w:left="5400" w:firstLine="0"/>
      </w:pPr>
    </w:lvl>
    <w:lvl w:ilvl="8" w:tplc="0E985DB2">
      <w:start w:val="1"/>
      <w:numFmt w:val="lowerRoman"/>
      <w:lvlText w:val="%9."/>
      <w:lvlJc w:val="left"/>
      <w:pPr>
        <w:ind w:left="6300" w:firstLine="0"/>
      </w:pPr>
    </w:lvl>
  </w:abstractNum>
  <w:abstractNum w:abstractNumId="64">
    <w:nsid w:val="234848EB"/>
    <w:multiLevelType w:val="hybridMultilevel"/>
    <w:tmpl w:val="6C3827C4"/>
    <w:name w:val="Нумерованный список 8"/>
    <w:lvl w:ilvl="0" w:tplc="EC6A3CF6">
      <w:start w:val="3"/>
      <w:numFmt w:val="decimal"/>
      <w:lvlText w:val="%1."/>
      <w:lvlJc w:val="left"/>
      <w:pPr>
        <w:ind w:left="360" w:firstLine="0"/>
      </w:pPr>
    </w:lvl>
    <w:lvl w:ilvl="1" w:tplc="2FB2475C">
      <w:start w:val="1"/>
      <w:numFmt w:val="lowerLetter"/>
      <w:lvlText w:val="%2."/>
      <w:lvlJc w:val="left"/>
      <w:pPr>
        <w:ind w:left="1080" w:firstLine="0"/>
      </w:pPr>
    </w:lvl>
    <w:lvl w:ilvl="2" w:tplc="19A65E40">
      <w:start w:val="1"/>
      <w:numFmt w:val="lowerRoman"/>
      <w:lvlText w:val="%3."/>
      <w:lvlJc w:val="left"/>
      <w:pPr>
        <w:ind w:left="1980" w:firstLine="0"/>
      </w:pPr>
    </w:lvl>
    <w:lvl w:ilvl="3" w:tplc="33AEE480">
      <w:start w:val="1"/>
      <w:numFmt w:val="decimal"/>
      <w:lvlText w:val="%4."/>
      <w:lvlJc w:val="left"/>
      <w:pPr>
        <w:ind w:left="2520" w:firstLine="0"/>
      </w:pPr>
    </w:lvl>
    <w:lvl w:ilvl="4" w:tplc="9D58BBC2">
      <w:start w:val="1"/>
      <w:numFmt w:val="lowerLetter"/>
      <w:lvlText w:val="%5."/>
      <w:lvlJc w:val="left"/>
      <w:pPr>
        <w:ind w:left="3240" w:firstLine="0"/>
      </w:pPr>
    </w:lvl>
    <w:lvl w:ilvl="5" w:tplc="7ECCD288">
      <w:start w:val="1"/>
      <w:numFmt w:val="lowerRoman"/>
      <w:lvlText w:val="%6."/>
      <w:lvlJc w:val="left"/>
      <w:pPr>
        <w:ind w:left="4140" w:firstLine="0"/>
      </w:pPr>
    </w:lvl>
    <w:lvl w:ilvl="6" w:tplc="69E0236A">
      <w:start w:val="1"/>
      <w:numFmt w:val="decimal"/>
      <w:lvlText w:val="%7."/>
      <w:lvlJc w:val="left"/>
      <w:pPr>
        <w:ind w:left="4680" w:firstLine="0"/>
      </w:pPr>
    </w:lvl>
    <w:lvl w:ilvl="7" w:tplc="096E3946">
      <w:start w:val="1"/>
      <w:numFmt w:val="lowerLetter"/>
      <w:lvlText w:val="%8."/>
      <w:lvlJc w:val="left"/>
      <w:pPr>
        <w:ind w:left="5400" w:firstLine="0"/>
      </w:pPr>
    </w:lvl>
    <w:lvl w:ilvl="8" w:tplc="87C2819C">
      <w:start w:val="1"/>
      <w:numFmt w:val="lowerRoman"/>
      <w:lvlText w:val="%9."/>
      <w:lvlJc w:val="left"/>
      <w:pPr>
        <w:ind w:left="6300" w:firstLine="0"/>
      </w:pPr>
    </w:lvl>
  </w:abstractNum>
  <w:abstractNum w:abstractNumId="65">
    <w:nsid w:val="33E21A05"/>
    <w:multiLevelType w:val="hybridMultilevel"/>
    <w:tmpl w:val="B486E5F2"/>
    <w:name w:val="Нумерованный список 14"/>
    <w:lvl w:ilvl="0" w:tplc="35CACEC0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1C78AECC">
      <w:start w:val="1"/>
      <w:numFmt w:val="lowerLetter"/>
      <w:lvlText w:val="%2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2" w:tplc="45B80F68">
      <w:start w:val="1"/>
      <w:numFmt w:val="lowerRoman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5210C19E">
      <w:start w:val="1"/>
      <w:numFmt w:val="decimal"/>
      <w:lvlText w:val="%4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4" w:tplc="423206A4">
      <w:start w:val="1"/>
      <w:numFmt w:val="lowerLetter"/>
      <w:lvlText w:val="%5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5" w:tplc="FFBEC314">
      <w:start w:val="1"/>
      <w:numFmt w:val="lowerRoman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56C2C6EE">
      <w:start w:val="1"/>
      <w:numFmt w:val="decimal"/>
      <w:lvlText w:val="%7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7" w:tplc="53E0255E">
      <w:start w:val="1"/>
      <w:numFmt w:val="lowerLetter"/>
      <w:lvlText w:val="%8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8" w:tplc="CFF6A45A">
      <w:start w:val="1"/>
      <w:numFmt w:val="lowerRoman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66">
    <w:nsid w:val="3E9509B5"/>
    <w:multiLevelType w:val="hybridMultilevel"/>
    <w:tmpl w:val="4DC02E5C"/>
    <w:name w:val="Нумерованный список 2"/>
    <w:lvl w:ilvl="0" w:tplc="DEDE8AB6">
      <w:start w:val="1"/>
      <w:numFmt w:val="decimal"/>
      <w:lvlText w:val="%1."/>
      <w:lvlJc w:val="left"/>
      <w:pPr>
        <w:ind w:left="360" w:firstLine="0"/>
      </w:pPr>
    </w:lvl>
    <w:lvl w:ilvl="1" w:tplc="CF14CF20">
      <w:start w:val="1"/>
      <w:numFmt w:val="lowerLetter"/>
      <w:lvlText w:val="%2."/>
      <w:lvlJc w:val="left"/>
      <w:pPr>
        <w:ind w:left="1080" w:firstLine="0"/>
      </w:pPr>
    </w:lvl>
    <w:lvl w:ilvl="2" w:tplc="7BCEF3B0">
      <w:start w:val="1"/>
      <w:numFmt w:val="lowerRoman"/>
      <w:lvlText w:val="%3."/>
      <w:lvlJc w:val="left"/>
      <w:pPr>
        <w:ind w:left="1980" w:firstLine="0"/>
      </w:pPr>
    </w:lvl>
    <w:lvl w:ilvl="3" w:tplc="37D08F7C">
      <w:start w:val="1"/>
      <w:numFmt w:val="decimal"/>
      <w:lvlText w:val="%4."/>
      <w:lvlJc w:val="left"/>
      <w:pPr>
        <w:ind w:left="2520" w:firstLine="0"/>
      </w:pPr>
    </w:lvl>
    <w:lvl w:ilvl="4" w:tplc="EE7E219C">
      <w:start w:val="1"/>
      <w:numFmt w:val="lowerLetter"/>
      <w:lvlText w:val="%5."/>
      <w:lvlJc w:val="left"/>
      <w:pPr>
        <w:ind w:left="3240" w:firstLine="0"/>
      </w:pPr>
    </w:lvl>
    <w:lvl w:ilvl="5" w:tplc="B6B6E75E">
      <w:start w:val="1"/>
      <w:numFmt w:val="lowerRoman"/>
      <w:lvlText w:val="%6."/>
      <w:lvlJc w:val="left"/>
      <w:pPr>
        <w:ind w:left="4140" w:firstLine="0"/>
      </w:pPr>
    </w:lvl>
    <w:lvl w:ilvl="6" w:tplc="A880A518">
      <w:start w:val="1"/>
      <w:numFmt w:val="decimal"/>
      <w:lvlText w:val="%7."/>
      <w:lvlJc w:val="left"/>
      <w:pPr>
        <w:ind w:left="4680" w:firstLine="0"/>
      </w:pPr>
    </w:lvl>
    <w:lvl w:ilvl="7" w:tplc="24A4EAEC">
      <w:start w:val="1"/>
      <w:numFmt w:val="lowerLetter"/>
      <w:lvlText w:val="%8."/>
      <w:lvlJc w:val="left"/>
      <w:pPr>
        <w:ind w:left="5400" w:firstLine="0"/>
      </w:pPr>
    </w:lvl>
    <w:lvl w:ilvl="8" w:tplc="06A2E582">
      <w:start w:val="1"/>
      <w:numFmt w:val="lowerRoman"/>
      <w:lvlText w:val="%9."/>
      <w:lvlJc w:val="left"/>
      <w:pPr>
        <w:ind w:left="6300" w:firstLine="0"/>
      </w:pPr>
    </w:lvl>
  </w:abstractNum>
  <w:abstractNum w:abstractNumId="67">
    <w:nsid w:val="3F07246A"/>
    <w:multiLevelType w:val="hybridMultilevel"/>
    <w:tmpl w:val="79726DEA"/>
    <w:name w:val="Нумерованный список 13"/>
    <w:lvl w:ilvl="0" w:tplc="1738FE36">
      <w:start w:val="1"/>
      <w:numFmt w:val="decimal"/>
      <w:lvlText w:val="%1."/>
      <w:lvlJc w:val="left"/>
      <w:pPr>
        <w:ind w:left="360" w:firstLine="0"/>
      </w:pPr>
    </w:lvl>
    <w:lvl w:ilvl="1" w:tplc="FCC84F04">
      <w:start w:val="1"/>
      <w:numFmt w:val="lowerLetter"/>
      <w:lvlText w:val="%2."/>
      <w:lvlJc w:val="left"/>
      <w:pPr>
        <w:ind w:left="1080" w:firstLine="0"/>
      </w:pPr>
    </w:lvl>
    <w:lvl w:ilvl="2" w:tplc="CCC8CF7C">
      <w:start w:val="1"/>
      <w:numFmt w:val="lowerRoman"/>
      <w:lvlText w:val="%3."/>
      <w:lvlJc w:val="left"/>
      <w:pPr>
        <w:ind w:left="1980" w:firstLine="0"/>
      </w:pPr>
    </w:lvl>
    <w:lvl w:ilvl="3" w:tplc="6D0AB324">
      <w:start w:val="1"/>
      <w:numFmt w:val="decimal"/>
      <w:lvlText w:val="%4."/>
      <w:lvlJc w:val="left"/>
      <w:pPr>
        <w:ind w:left="2520" w:firstLine="0"/>
      </w:pPr>
    </w:lvl>
    <w:lvl w:ilvl="4" w:tplc="E196E600">
      <w:start w:val="1"/>
      <w:numFmt w:val="lowerLetter"/>
      <w:lvlText w:val="%5."/>
      <w:lvlJc w:val="left"/>
      <w:pPr>
        <w:ind w:left="3240" w:firstLine="0"/>
      </w:pPr>
    </w:lvl>
    <w:lvl w:ilvl="5" w:tplc="4886D058">
      <w:start w:val="1"/>
      <w:numFmt w:val="lowerRoman"/>
      <w:lvlText w:val="%6."/>
      <w:lvlJc w:val="left"/>
      <w:pPr>
        <w:ind w:left="4140" w:firstLine="0"/>
      </w:pPr>
    </w:lvl>
    <w:lvl w:ilvl="6" w:tplc="6088AD0E">
      <w:start w:val="1"/>
      <w:numFmt w:val="decimal"/>
      <w:lvlText w:val="%7."/>
      <w:lvlJc w:val="left"/>
      <w:pPr>
        <w:ind w:left="4680" w:firstLine="0"/>
      </w:pPr>
    </w:lvl>
    <w:lvl w:ilvl="7" w:tplc="6CDA5E38">
      <w:start w:val="1"/>
      <w:numFmt w:val="lowerLetter"/>
      <w:lvlText w:val="%8."/>
      <w:lvlJc w:val="left"/>
      <w:pPr>
        <w:ind w:left="5400" w:firstLine="0"/>
      </w:pPr>
    </w:lvl>
    <w:lvl w:ilvl="8" w:tplc="FA52DB30">
      <w:start w:val="1"/>
      <w:numFmt w:val="lowerRoman"/>
      <w:lvlText w:val="%9."/>
      <w:lvlJc w:val="left"/>
      <w:pPr>
        <w:ind w:left="6300" w:firstLine="0"/>
      </w:pPr>
    </w:lvl>
  </w:abstractNum>
  <w:abstractNum w:abstractNumId="68">
    <w:nsid w:val="3F3920BD"/>
    <w:multiLevelType w:val="hybridMultilevel"/>
    <w:tmpl w:val="6FE65CE2"/>
    <w:name w:val="Нумерованный список 10"/>
    <w:lvl w:ilvl="0" w:tplc="C1789358">
      <w:start w:val="1"/>
      <w:numFmt w:val="decimal"/>
      <w:lvlText w:val="%1."/>
      <w:lvlJc w:val="left"/>
      <w:pPr>
        <w:ind w:left="360" w:firstLine="0"/>
      </w:pPr>
    </w:lvl>
    <w:lvl w:ilvl="1" w:tplc="34EA6ADA">
      <w:start w:val="1"/>
      <w:numFmt w:val="lowerLetter"/>
      <w:lvlText w:val="%2."/>
      <w:lvlJc w:val="left"/>
      <w:pPr>
        <w:ind w:left="1080" w:firstLine="0"/>
      </w:pPr>
    </w:lvl>
    <w:lvl w:ilvl="2" w:tplc="C31E0D62">
      <w:start w:val="1"/>
      <w:numFmt w:val="lowerRoman"/>
      <w:lvlText w:val="%3."/>
      <w:lvlJc w:val="left"/>
      <w:pPr>
        <w:ind w:left="1980" w:firstLine="0"/>
      </w:pPr>
    </w:lvl>
    <w:lvl w:ilvl="3" w:tplc="A7E237DE">
      <w:start w:val="1"/>
      <w:numFmt w:val="decimal"/>
      <w:lvlText w:val="%4."/>
      <w:lvlJc w:val="left"/>
      <w:pPr>
        <w:ind w:left="2520" w:firstLine="0"/>
      </w:pPr>
    </w:lvl>
    <w:lvl w:ilvl="4" w:tplc="90E6544C">
      <w:start w:val="1"/>
      <w:numFmt w:val="lowerLetter"/>
      <w:lvlText w:val="%5."/>
      <w:lvlJc w:val="left"/>
      <w:pPr>
        <w:ind w:left="3240" w:firstLine="0"/>
      </w:pPr>
    </w:lvl>
    <w:lvl w:ilvl="5" w:tplc="7090E0E6">
      <w:start w:val="1"/>
      <w:numFmt w:val="lowerRoman"/>
      <w:lvlText w:val="%6."/>
      <w:lvlJc w:val="left"/>
      <w:pPr>
        <w:ind w:left="4140" w:firstLine="0"/>
      </w:pPr>
    </w:lvl>
    <w:lvl w:ilvl="6" w:tplc="641E3DA6">
      <w:start w:val="1"/>
      <w:numFmt w:val="decimal"/>
      <w:lvlText w:val="%7."/>
      <w:lvlJc w:val="left"/>
      <w:pPr>
        <w:ind w:left="4680" w:firstLine="0"/>
      </w:pPr>
    </w:lvl>
    <w:lvl w:ilvl="7" w:tplc="6C8E2262">
      <w:start w:val="1"/>
      <w:numFmt w:val="lowerLetter"/>
      <w:lvlText w:val="%8."/>
      <w:lvlJc w:val="left"/>
      <w:pPr>
        <w:ind w:left="5400" w:firstLine="0"/>
      </w:pPr>
    </w:lvl>
    <w:lvl w:ilvl="8" w:tplc="6E2CEAC4">
      <w:start w:val="1"/>
      <w:numFmt w:val="lowerRoman"/>
      <w:lvlText w:val="%9."/>
      <w:lvlJc w:val="left"/>
      <w:pPr>
        <w:ind w:left="6300" w:firstLine="0"/>
      </w:pPr>
    </w:lvl>
  </w:abstractNum>
  <w:abstractNum w:abstractNumId="69">
    <w:nsid w:val="3FDD3617"/>
    <w:multiLevelType w:val="hybridMultilevel"/>
    <w:tmpl w:val="9A08A6D8"/>
    <w:name w:val="Нумерованный список 15"/>
    <w:lvl w:ilvl="0" w:tplc="2AEC18DC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2C064642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BABEBD1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79C6F3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464B6A6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93F2450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ED54427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D406D10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988CA91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0">
    <w:nsid w:val="4C5A635A"/>
    <w:multiLevelType w:val="hybridMultilevel"/>
    <w:tmpl w:val="0F548C3A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71">
    <w:nsid w:val="4DD647DC"/>
    <w:multiLevelType w:val="hybridMultilevel"/>
    <w:tmpl w:val="F470076E"/>
    <w:name w:val="Нумерованный список 6"/>
    <w:lvl w:ilvl="0" w:tplc="4A9E1EA0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6366DD80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2CAADEC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0BC24F0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7446936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D7F2ED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598D8F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0BA6B7E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47C819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2">
    <w:nsid w:val="4E1C5723"/>
    <w:multiLevelType w:val="hybridMultilevel"/>
    <w:tmpl w:val="4C34D008"/>
    <w:name w:val="Нумерованный список 12"/>
    <w:lvl w:ilvl="0" w:tplc="6D860F14">
      <w:start w:val="1"/>
      <w:numFmt w:val="decimal"/>
      <w:lvlText w:val="%1."/>
      <w:lvlJc w:val="left"/>
      <w:pPr>
        <w:ind w:left="360" w:firstLine="0"/>
      </w:pPr>
    </w:lvl>
    <w:lvl w:ilvl="1" w:tplc="BD0E3FA4">
      <w:start w:val="1"/>
      <w:numFmt w:val="lowerLetter"/>
      <w:lvlText w:val="%2."/>
      <w:lvlJc w:val="left"/>
      <w:pPr>
        <w:ind w:left="1080" w:firstLine="0"/>
      </w:pPr>
    </w:lvl>
    <w:lvl w:ilvl="2" w:tplc="CECE2F5E">
      <w:start w:val="1"/>
      <w:numFmt w:val="lowerRoman"/>
      <w:lvlText w:val="%3."/>
      <w:lvlJc w:val="left"/>
      <w:pPr>
        <w:ind w:left="1980" w:firstLine="0"/>
      </w:pPr>
    </w:lvl>
    <w:lvl w:ilvl="3" w:tplc="8982E332">
      <w:start w:val="1"/>
      <w:numFmt w:val="decimal"/>
      <w:lvlText w:val="%4."/>
      <w:lvlJc w:val="left"/>
      <w:pPr>
        <w:ind w:left="2520" w:firstLine="0"/>
      </w:pPr>
    </w:lvl>
    <w:lvl w:ilvl="4" w:tplc="A850B276">
      <w:start w:val="1"/>
      <w:numFmt w:val="lowerLetter"/>
      <w:lvlText w:val="%5."/>
      <w:lvlJc w:val="left"/>
      <w:pPr>
        <w:ind w:left="3240" w:firstLine="0"/>
      </w:pPr>
    </w:lvl>
    <w:lvl w:ilvl="5" w:tplc="CA5247DC">
      <w:start w:val="1"/>
      <w:numFmt w:val="lowerRoman"/>
      <w:lvlText w:val="%6."/>
      <w:lvlJc w:val="left"/>
      <w:pPr>
        <w:ind w:left="4140" w:firstLine="0"/>
      </w:pPr>
    </w:lvl>
    <w:lvl w:ilvl="6" w:tplc="23CCB5A8">
      <w:start w:val="1"/>
      <w:numFmt w:val="decimal"/>
      <w:lvlText w:val="%7."/>
      <w:lvlJc w:val="left"/>
      <w:pPr>
        <w:ind w:left="4680" w:firstLine="0"/>
      </w:pPr>
    </w:lvl>
    <w:lvl w:ilvl="7" w:tplc="6C242652">
      <w:start w:val="1"/>
      <w:numFmt w:val="lowerLetter"/>
      <w:lvlText w:val="%8."/>
      <w:lvlJc w:val="left"/>
      <w:pPr>
        <w:ind w:left="5400" w:firstLine="0"/>
      </w:pPr>
    </w:lvl>
    <w:lvl w:ilvl="8" w:tplc="71147B08">
      <w:start w:val="1"/>
      <w:numFmt w:val="lowerRoman"/>
      <w:lvlText w:val="%9."/>
      <w:lvlJc w:val="left"/>
      <w:pPr>
        <w:ind w:left="6300" w:firstLine="0"/>
      </w:pPr>
    </w:lvl>
  </w:abstractNum>
  <w:abstractNum w:abstractNumId="73">
    <w:nsid w:val="50F47A4E"/>
    <w:multiLevelType w:val="hybridMultilevel"/>
    <w:tmpl w:val="BED45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34A064D"/>
    <w:multiLevelType w:val="hybridMultilevel"/>
    <w:tmpl w:val="0F548C3A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75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578C50CE"/>
    <w:multiLevelType w:val="hybridMultilevel"/>
    <w:tmpl w:val="846EE57C"/>
    <w:lvl w:ilvl="0" w:tplc="000001F5">
      <w:start w:val="1"/>
      <w:numFmt w:val="upp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>
    <w:nsid w:val="5ABD4C6C"/>
    <w:multiLevelType w:val="hybridMultilevel"/>
    <w:tmpl w:val="36BE8EDE"/>
    <w:lvl w:ilvl="0" w:tplc="78E450BC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8EC82F3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7ACE8BC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15F4967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CD0CED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A450FECA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36DE3FE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95B252A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622122E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78">
    <w:nsid w:val="5BFD4642"/>
    <w:multiLevelType w:val="hybridMultilevel"/>
    <w:tmpl w:val="0F548C3A"/>
    <w:name w:val="Нумерованный список 7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79">
    <w:nsid w:val="5C5F6036"/>
    <w:multiLevelType w:val="multilevel"/>
    <w:tmpl w:val="18721EC2"/>
    <w:name w:val="Нумерованный список 9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80">
    <w:nsid w:val="5F051E6C"/>
    <w:multiLevelType w:val="hybridMultilevel"/>
    <w:tmpl w:val="7F345D8A"/>
    <w:name w:val="Нумерованный список 16"/>
    <w:lvl w:ilvl="0" w:tplc="CF08129C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5D4EFF5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70A348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9726B3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FB0E161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4DF4FF6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F19A568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D3E0D75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FBECD1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1">
    <w:nsid w:val="65913C8C"/>
    <w:multiLevelType w:val="hybridMultilevel"/>
    <w:tmpl w:val="0BFE86A4"/>
    <w:lvl w:ilvl="0" w:tplc="000001F5">
      <w:start w:val="1"/>
      <w:numFmt w:val="upp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>
    <w:nsid w:val="68F83383"/>
    <w:multiLevelType w:val="hybridMultilevel"/>
    <w:tmpl w:val="0F548C3A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83">
    <w:nsid w:val="6D83145C"/>
    <w:multiLevelType w:val="hybridMultilevel"/>
    <w:tmpl w:val="761EC866"/>
    <w:lvl w:ilvl="0" w:tplc="7D860978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sz w:val="24"/>
        <w:szCs w:val="24"/>
      </w:rPr>
    </w:lvl>
    <w:lvl w:ilvl="1" w:tplc="A16C46D6">
      <w:start w:val="1"/>
      <w:numFmt w:val="lowerLetter"/>
      <w:lvlText w:val="%2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2" w:tplc="D3469D6C">
      <w:start w:val="1"/>
      <w:numFmt w:val="lowerRoman"/>
      <w:lvlText w:val="%3."/>
      <w:lvlJc w:val="left"/>
      <w:pPr>
        <w:ind w:left="1800" w:firstLine="0"/>
      </w:pPr>
      <w:rPr>
        <w:rFonts w:ascii="Times New Roman" w:hAnsi="Times New Roman" w:cs="Times New Roman"/>
        <w:sz w:val="24"/>
        <w:szCs w:val="24"/>
      </w:rPr>
    </w:lvl>
    <w:lvl w:ilvl="3" w:tplc="E3FC000E">
      <w:start w:val="1"/>
      <w:numFmt w:val="decimal"/>
      <w:lvlText w:val="%4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4" w:tplc="7F02E2A2">
      <w:start w:val="1"/>
      <w:numFmt w:val="lowerLetter"/>
      <w:lvlText w:val="%5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5" w:tplc="DE1C95F8">
      <w:start w:val="1"/>
      <w:numFmt w:val="lowerRoman"/>
      <w:lvlText w:val="%6."/>
      <w:lvlJc w:val="left"/>
      <w:pPr>
        <w:ind w:left="3960" w:firstLine="0"/>
      </w:pPr>
      <w:rPr>
        <w:rFonts w:ascii="Times New Roman" w:hAnsi="Times New Roman" w:cs="Times New Roman"/>
        <w:sz w:val="24"/>
        <w:szCs w:val="24"/>
      </w:rPr>
    </w:lvl>
    <w:lvl w:ilvl="6" w:tplc="B686E394">
      <w:start w:val="1"/>
      <w:numFmt w:val="decimal"/>
      <w:lvlText w:val="%7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7" w:tplc="5DC6D8F4">
      <w:start w:val="1"/>
      <w:numFmt w:val="lowerLetter"/>
      <w:lvlText w:val="%8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  <w:lvl w:ilvl="8" w:tplc="8F7C1610">
      <w:start w:val="1"/>
      <w:numFmt w:val="lowerRoman"/>
      <w:lvlText w:val="%9."/>
      <w:lvlJc w:val="left"/>
      <w:pPr>
        <w:ind w:left="61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84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85">
    <w:nsid w:val="723650F1"/>
    <w:multiLevelType w:val="hybridMultilevel"/>
    <w:tmpl w:val="01D21006"/>
    <w:name w:val="Нумерованный список 4"/>
    <w:lvl w:ilvl="0" w:tplc="3BC438D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3C18D0A6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04347B5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3DC7D2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1C8F65E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01D6D01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570DE8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56C46DA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7520ED4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6">
    <w:nsid w:val="73FD78D7"/>
    <w:multiLevelType w:val="hybridMultilevel"/>
    <w:tmpl w:val="0F548C3A"/>
    <w:lvl w:ilvl="0" w:tplc="32983A36">
      <w:start w:val="1"/>
      <w:numFmt w:val="decimal"/>
      <w:lvlText w:val="%1."/>
      <w:lvlJc w:val="left"/>
      <w:pPr>
        <w:ind w:left="360" w:firstLine="0"/>
      </w:pPr>
    </w:lvl>
    <w:lvl w:ilvl="1" w:tplc="A61C2EEC">
      <w:start w:val="1"/>
      <w:numFmt w:val="lowerLetter"/>
      <w:lvlText w:val="%2."/>
      <w:lvlJc w:val="left"/>
      <w:pPr>
        <w:ind w:left="1080" w:firstLine="0"/>
      </w:pPr>
    </w:lvl>
    <w:lvl w:ilvl="2" w:tplc="614E8656">
      <w:start w:val="1"/>
      <w:numFmt w:val="lowerRoman"/>
      <w:lvlText w:val="%3."/>
      <w:lvlJc w:val="left"/>
      <w:pPr>
        <w:ind w:left="1980" w:firstLine="0"/>
      </w:pPr>
    </w:lvl>
    <w:lvl w:ilvl="3" w:tplc="0A54805C">
      <w:start w:val="1"/>
      <w:numFmt w:val="decimal"/>
      <w:lvlText w:val="%4."/>
      <w:lvlJc w:val="left"/>
      <w:pPr>
        <w:ind w:left="2520" w:firstLine="0"/>
      </w:pPr>
    </w:lvl>
    <w:lvl w:ilvl="4" w:tplc="B1C2E216">
      <w:start w:val="1"/>
      <w:numFmt w:val="lowerLetter"/>
      <w:lvlText w:val="%5."/>
      <w:lvlJc w:val="left"/>
      <w:pPr>
        <w:ind w:left="3240" w:firstLine="0"/>
      </w:pPr>
    </w:lvl>
    <w:lvl w:ilvl="5" w:tplc="182211FE">
      <w:start w:val="1"/>
      <w:numFmt w:val="lowerRoman"/>
      <w:lvlText w:val="%6."/>
      <w:lvlJc w:val="left"/>
      <w:pPr>
        <w:ind w:left="4140" w:firstLine="0"/>
      </w:pPr>
    </w:lvl>
    <w:lvl w:ilvl="6" w:tplc="8E502620">
      <w:start w:val="1"/>
      <w:numFmt w:val="decimal"/>
      <w:lvlText w:val="%7."/>
      <w:lvlJc w:val="left"/>
      <w:pPr>
        <w:ind w:left="4680" w:firstLine="0"/>
      </w:pPr>
    </w:lvl>
    <w:lvl w:ilvl="7" w:tplc="EF8A2C86">
      <w:start w:val="1"/>
      <w:numFmt w:val="lowerLetter"/>
      <w:lvlText w:val="%8."/>
      <w:lvlJc w:val="left"/>
      <w:pPr>
        <w:ind w:left="5400" w:firstLine="0"/>
      </w:pPr>
    </w:lvl>
    <w:lvl w:ilvl="8" w:tplc="748818D0">
      <w:start w:val="1"/>
      <w:numFmt w:val="lowerRoman"/>
      <w:lvlText w:val="%9."/>
      <w:lvlJc w:val="left"/>
      <w:pPr>
        <w:ind w:left="6300" w:firstLine="0"/>
      </w:pPr>
    </w:lvl>
  </w:abstractNum>
  <w:abstractNum w:abstractNumId="87">
    <w:nsid w:val="77AB1BC0"/>
    <w:multiLevelType w:val="hybridMultilevel"/>
    <w:tmpl w:val="9B963470"/>
    <w:name w:val="Нумерованный список 11"/>
    <w:lvl w:ilvl="0" w:tplc="F496B10A">
      <w:numFmt w:val="bullet"/>
      <w:lvlText w:val=""/>
      <w:lvlJc w:val="left"/>
      <w:pPr>
        <w:ind w:left="1134" w:firstLine="0"/>
      </w:pPr>
      <w:rPr>
        <w:rFonts w:ascii="Symbol" w:hAnsi="Symbol" w:cs="Symbol"/>
        <w:sz w:val="24"/>
        <w:szCs w:val="24"/>
      </w:rPr>
    </w:lvl>
    <w:lvl w:ilvl="1" w:tplc="73306880">
      <w:numFmt w:val="bullet"/>
      <w:lvlText w:val="o"/>
      <w:lvlJc w:val="left"/>
      <w:pPr>
        <w:ind w:left="1800" w:firstLine="0"/>
      </w:pPr>
      <w:rPr>
        <w:rFonts w:ascii="Courier New" w:hAnsi="Courier New" w:cs="Courier New"/>
        <w:sz w:val="24"/>
        <w:szCs w:val="24"/>
      </w:rPr>
    </w:lvl>
    <w:lvl w:ilvl="2" w:tplc="6C742BD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4"/>
        <w:szCs w:val="24"/>
      </w:rPr>
    </w:lvl>
    <w:lvl w:ilvl="3" w:tplc="33362D10">
      <w:numFmt w:val="bullet"/>
      <w:lvlText w:val=""/>
      <w:lvlJc w:val="left"/>
      <w:pPr>
        <w:ind w:left="3240" w:firstLine="0"/>
      </w:pPr>
      <w:rPr>
        <w:rFonts w:ascii="Symbol" w:hAnsi="Symbol" w:cs="Symbol"/>
        <w:sz w:val="24"/>
        <w:szCs w:val="24"/>
      </w:rPr>
    </w:lvl>
    <w:lvl w:ilvl="4" w:tplc="2376CCBA">
      <w:numFmt w:val="bullet"/>
      <w:lvlText w:val="o"/>
      <w:lvlJc w:val="left"/>
      <w:pPr>
        <w:ind w:left="3960" w:firstLine="0"/>
      </w:pPr>
      <w:rPr>
        <w:rFonts w:ascii="Courier New" w:hAnsi="Courier New" w:cs="Courier New"/>
        <w:sz w:val="24"/>
        <w:szCs w:val="24"/>
      </w:rPr>
    </w:lvl>
    <w:lvl w:ilvl="5" w:tplc="BAACD8E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4"/>
        <w:szCs w:val="24"/>
      </w:rPr>
    </w:lvl>
    <w:lvl w:ilvl="6" w:tplc="C2EE95E8">
      <w:numFmt w:val="bullet"/>
      <w:lvlText w:val=""/>
      <w:lvlJc w:val="left"/>
      <w:pPr>
        <w:ind w:left="5400" w:firstLine="0"/>
      </w:pPr>
      <w:rPr>
        <w:rFonts w:ascii="Symbol" w:hAnsi="Symbol" w:cs="Symbol"/>
        <w:sz w:val="24"/>
        <w:szCs w:val="24"/>
      </w:rPr>
    </w:lvl>
    <w:lvl w:ilvl="7" w:tplc="6FEAD78A">
      <w:numFmt w:val="bullet"/>
      <w:lvlText w:val="o"/>
      <w:lvlJc w:val="left"/>
      <w:pPr>
        <w:ind w:left="6120" w:firstLine="0"/>
      </w:pPr>
      <w:rPr>
        <w:rFonts w:ascii="Courier New" w:hAnsi="Courier New" w:cs="Courier New"/>
        <w:sz w:val="24"/>
        <w:szCs w:val="24"/>
      </w:rPr>
    </w:lvl>
    <w:lvl w:ilvl="8" w:tplc="65C4AA6C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88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89">
    <w:nsid w:val="7A416D6F"/>
    <w:multiLevelType w:val="hybridMultilevel"/>
    <w:tmpl w:val="2A1E4BC4"/>
    <w:name w:val="Нумерованный список 1"/>
    <w:lvl w:ilvl="0" w:tplc="1A1293BA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F4C26488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263AE3F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5BDA536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E84244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1CBCCF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F7EA8AA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71A4047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217C0D74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63"/>
  </w:num>
  <w:num w:numId="2">
    <w:abstractNumId w:val="78"/>
  </w:num>
  <w:num w:numId="3">
    <w:abstractNumId w:val="64"/>
  </w:num>
  <w:num w:numId="4">
    <w:abstractNumId w:val="87"/>
  </w:num>
  <w:num w:numId="5">
    <w:abstractNumId w:val="61"/>
  </w:num>
  <w:num w:numId="6">
    <w:abstractNumId w:val="77"/>
  </w:num>
  <w:num w:numId="7">
    <w:abstractNumId w:val="83"/>
  </w:num>
  <w:num w:numId="8">
    <w:abstractNumId w:val="82"/>
  </w:num>
  <w:num w:numId="9">
    <w:abstractNumId w:val="74"/>
  </w:num>
  <w:num w:numId="10">
    <w:abstractNumId w:val="86"/>
  </w:num>
  <w:num w:numId="11">
    <w:abstractNumId w:val="62"/>
  </w:num>
  <w:num w:numId="12">
    <w:abstractNumId w:val="70"/>
  </w:num>
  <w:num w:numId="13">
    <w:abstractNumId w:val="88"/>
  </w:num>
  <w:num w:numId="14">
    <w:abstractNumId w:val="84"/>
  </w:num>
  <w:num w:numId="15">
    <w:abstractNumId w:val="1"/>
  </w:num>
  <w:num w:numId="16">
    <w:abstractNumId w:val="3"/>
  </w:num>
  <w:num w:numId="17">
    <w:abstractNumId w:val="81"/>
  </w:num>
  <w:num w:numId="18">
    <w:abstractNumId w:val="76"/>
  </w:num>
  <w:num w:numId="19">
    <w:abstractNumId w:val="9"/>
  </w:num>
  <w:num w:numId="20">
    <w:abstractNumId w:val="11"/>
  </w:num>
  <w:num w:numId="21">
    <w:abstractNumId w:val="13"/>
  </w:num>
  <w:num w:numId="22">
    <w:abstractNumId w:val="15"/>
  </w:num>
  <w:num w:numId="23">
    <w:abstractNumId w:val="17"/>
  </w:num>
  <w:num w:numId="24">
    <w:abstractNumId w:val="19"/>
  </w:num>
  <w:num w:numId="25">
    <w:abstractNumId w:val="21"/>
  </w:num>
  <w:num w:numId="26">
    <w:abstractNumId w:val="23"/>
  </w:num>
  <w:num w:numId="27">
    <w:abstractNumId w:val="25"/>
  </w:num>
  <w:num w:numId="28">
    <w:abstractNumId w:val="27"/>
  </w:num>
  <w:num w:numId="29">
    <w:abstractNumId w:val="29"/>
  </w:num>
  <w:num w:numId="30">
    <w:abstractNumId w:val="31"/>
  </w:num>
  <w:num w:numId="31">
    <w:abstractNumId w:val="33"/>
  </w:num>
  <w:num w:numId="32">
    <w:abstractNumId w:val="35"/>
  </w:num>
  <w:num w:numId="33">
    <w:abstractNumId w:val="37"/>
  </w:num>
  <w:num w:numId="34">
    <w:abstractNumId w:val="39"/>
  </w:num>
  <w:num w:numId="35">
    <w:abstractNumId w:val="41"/>
  </w:num>
  <w:num w:numId="36">
    <w:abstractNumId w:val="43"/>
  </w:num>
  <w:num w:numId="37">
    <w:abstractNumId w:val="45"/>
  </w:num>
  <w:num w:numId="38">
    <w:abstractNumId w:val="47"/>
  </w:num>
  <w:num w:numId="39">
    <w:abstractNumId w:val="49"/>
  </w:num>
  <w:num w:numId="40">
    <w:abstractNumId w:val="51"/>
  </w:num>
  <w:num w:numId="41">
    <w:abstractNumId w:val="53"/>
  </w:num>
  <w:num w:numId="42">
    <w:abstractNumId w:val="55"/>
  </w:num>
  <w:num w:numId="43">
    <w:abstractNumId w:val="57"/>
  </w:num>
  <w:num w:numId="44">
    <w:abstractNumId w:val="59"/>
  </w:num>
  <w:num w:numId="45">
    <w:abstractNumId w:val="0"/>
  </w:num>
  <w:num w:numId="46">
    <w:abstractNumId w:val="2"/>
  </w:num>
  <w:num w:numId="47">
    <w:abstractNumId w:val="4"/>
  </w:num>
  <w:num w:numId="48">
    <w:abstractNumId w:val="5"/>
  </w:num>
  <w:num w:numId="49">
    <w:abstractNumId w:val="6"/>
  </w:num>
  <w:num w:numId="50">
    <w:abstractNumId w:val="7"/>
  </w:num>
  <w:num w:numId="51">
    <w:abstractNumId w:val="8"/>
  </w:num>
  <w:num w:numId="52">
    <w:abstractNumId w:val="10"/>
  </w:num>
  <w:num w:numId="53">
    <w:abstractNumId w:val="12"/>
  </w:num>
  <w:num w:numId="54">
    <w:abstractNumId w:val="14"/>
  </w:num>
  <w:num w:numId="55">
    <w:abstractNumId w:val="16"/>
  </w:num>
  <w:num w:numId="56">
    <w:abstractNumId w:val="18"/>
  </w:num>
  <w:num w:numId="57">
    <w:abstractNumId w:val="20"/>
  </w:num>
  <w:num w:numId="58">
    <w:abstractNumId w:val="22"/>
  </w:num>
  <w:num w:numId="59">
    <w:abstractNumId w:val="24"/>
  </w:num>
  <w:num w:numId="60">
    <w:abstractNumId w:val="26"/>
  </w:num>
  <w:num w:numId="61">
    <w:abstractNumId w:val="28"/>
  </w:num>
  <w:num w:numId="62">
    <w:abstractNumId w:val="30"/>
  </w:num>
  <w:num w:numId="63">
    <w:abstractNumId w:val="32"/>
  </w:num>
  <w:num w:numId="64">
    <w:abstractNumId w:val="34"/>
  </w:num>
  <w:num w:numId="65">
    <w:abstractNumId w:val="36"/>
  </w:num>
  <w:num w:numId="66">
    <w:abstractNumId w:val="38"/>
  </w:num>
  <w:num w:numId="67">
    <w:abstractNumId w:val="40"/>
  </w:num>
  <w:num w:numId="68">
    <w:abstractNumId w:val="42"/>
  </w:num>
  <w:num w:numId="69">
    <w:abstractNumId w:val="44"/>
  </w:num>
  <w:num w:numId="70">
    <w:abstractNumId w:val="46"/>
  </w:num>
  <w:num w:numId="71">
    <w:abstractNumId w:val="48"/>
  </w:num>
  <w:num w:numId="72">
    <w:abstractNumId w:val="50"/>
  </w:num>
  <w:num w:numId="73">
    <w:abstractNumId w:val="52"/>
  </w:num>
  <w:num w:numId="74">
    <w:abstractNumId w:val="54"/>
  </w:num>
  <w:num w:numId="75">
    <w:abstractNumId w:val="56"/>
  </w:num>
  <w:num w:numId="76">
    <w:abstractNumId w:val="58"/>
  </w:num>
  <w:num w:numId="77">
    <w:abstractNumId w:val="73"/>
  </w:num>
  <w:num w:numId="78">
    <w:abstractNumId w:val="75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029"/>
    <w:rsid w:val="00073E36"/>
    <w:rsid w:val="00381300"/>
    <w:rsid w:val="007F3D82"/>
    <w:rsid w:val="00813029"/>
    <w:rsid w:val="00833BDD"/>
    <w:rsid w:val="009F3801"/>
    <w:rsid w:val="00A13237"/>
    <w:rsid w:val="00C03392"/>
    <w:rsid w:val="00C472C0"/>
    <w:rsid w:val="00F9471F"/>
    <w:rsid w:val="00FD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50F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F9471F"/>
    <w:pPr>
      <w:widowControl w:val="0"/>
    </w:pPr>
    <w:rPr>
      <w:sz w:val="22"/>
      <w:szCs w:val="22"/>
    </w:rPr>
  </w:style>
  <w:style w:type="paragraph" w:customStyle="1" w:styleId="af2">
    <w:name w:val="Таблица"/>
    <w:basedOn w:val="a"/>
    <w:uiPriority w:val="99"/>
    <w:qFormat/>
    <w:rsid w:val="00F9471F"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F9471F"/>
    <w:rPr>
      <w:color w:val="000000"/>
      <w:sz w:val="24"/>
      <w:szCs w:val="24"/>
    </w:rPr>
  </w:style>
  <w:style w:type="character" w:customStyle="1" w:styleId="FontStyle51">
    <w:name w:val="Font Style51"/>
    <w:uiPriority w:val="99"/>
    <w:rsid w:val="00F9471F"/>
    <w:rPr>
      <w:rFonts w:ascii="Arial" w:hAnsi="Arial" w:cs="Arial"/>
      <w:sz w:val="26"/>
      <w:szCs w:val="26"/>
      <w:lang w:val="ru-RU"/>
    </w:rPr>
  </w:style>
  <w:style w:type="paragraph" w:styleId="22">
    <w:name w:val="Body Text Indent 2"/>
    <w:basedOn w:val="a"/>
    <w:link w:val="23"/>
    <w:uiPriority w:val="99"/>
    <w:rsid w:val="00F9471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9471F"/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(2)"/>
    <w:rsid w:val="00F9471F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(Web)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8">
    <w:name w:val="Normal (Web)"/>
    <w:aliases w:val="Обычный (Web),Обычный (Web)1,Обычный (веб) Знак Знак Знак Знак"/>
    <w:basedOn w:val="a"/>
    <w:uiPriority w:val="99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qFormat/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a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b">
    <w:name w:val="Hyperlink"/>
    <w:rPr>
      <w:rFonts w:cs="Times New Roman"/>
      <w:color w:val="0000FF"/>
      <w:u w:val="single"/>
    </w:rPr>
  </w:style>
  <w:style w:type="character" w:customStyle="1" w:styleId="ac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d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F9471F"/>
    <w:pPr>
      <w:widowControl w:val="0"/>
    </w:pPr>
    <w:rPr>
      <w:sz w:val="22"/>
      <w:szCs w:val="22"/>
    </w:rPr>
  </w:style>
  <w:style w:type="paragraph" w:customStyle="1" w:styleId="af2">
    <w:name w:val="Таблица"/>
    <w:basedOn w:val="a"/>
    <w:uiPriority w:val="99"/>
    <w:qFormat/>
    <w:rsid w:val="00F9471F"/>
    <w:pPr>
      <w:spacing w:line="360" w:lineRule="auto"/>
    </w:pPr>
    <w:rPr>
      <w:rFonts w:ascii="Calibri" w:eastAsia="Calibri" w:hAnsi="Calibri"/>
      <w:szCs w:val="22"/>
    </w:rPr>
  </w:style>
  <w:style w:type="paragraph" w:customStyle="1" w:styleId="Default">
    <w:name w:val="Default"/>
    <w:qFormat/>
    <w:rsid w:val="00F9471F"/>
    <w:rPr>
      <w:color w:val="000000"/>
      <w:sz w:val="24"/>
      <w:szCs w:val="24"/>
    </w:rPr>
  </w:style>
  <w:style w:type="character" w:customStyle="1" w:styleId="FontStyle51">
    <w:name w:val="Font Style51"/>
    <w:uiPriority w:val="99"/>
    <w:rsid w:val="00F9471F"/>
    <w:rPr>
      <w:rFonts w:ascii="Arial" w:hAnsi="Arial" w:cs="Arial"/>
      <w:sz w:val="26"/>
      <w:szCs w:val="26"/>
      <w:lang w:val="ru-RU"/>
    </w:rPr>
  </w:style>
  <w:style w:type="paragraph" w:styleId="22">
    <w:name w:val="Body Text Indent 2"/>
    <w:basedOn w:val="a"/>
    <w:link w:val="23"/>
    <w:uiPriority w:val="99"/>
    <w:rsid w:val="00F9471F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F9471F"/>
    <w:rPr>
      <w:rFonts w:ascii="Times New Roman" w:eastAsia="Times New Roman" w:hAnsi="Times New Roman"/>
      <w:sz w:val="24"/>
      <w:szCs w:val="24"/>
    </w:rPr>
  </w:style>
  <w:style w:type="character" w:customStyle="1" w:styleId="24">
    <w:name w:val="Основной текст (2)"/>
    <w:rsid w:val="00F9471F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3740</Words>
  <Characters>21321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IN WIN 4</cp:lastModifiedBy>
  <cp:revision>2</cp:revision>
  <dcterms:created xsi:type="dcterms:W3CDTF">2023-10-25T11:43:00Z</dcterms:created>
  <dcterms:modified xsi:type="dcterms:W3CDTF">2023-10-25T11:43:00Z</dcterms:modified>
</cp:coreProperties>
</file>